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E81" w:rsidRPr="00DA12A0" w:rsidRDefault="00037E81" w:rsidP="0087622E">
      <w:pPr>
        <w:widowControl w:val="0"/>
        <w:ind w:left="312" w:right="23"/>
        <w:rPr>
          <w:sz w:val="24"/>
          <w:szCs w:val="24"/>
        </w:rPr>
      </w:pPr>
    </w:p>
    <w:p w:rsidR="00037E81" w:rsidRPr="00DA12A0" w:rsidRDefault="00037E81" w:rsidP="00037E81">
      <w:pPr>
        <w:widowControl w:val="0"/>
        <w:ind w:left="546" w:right="23"/>
        <w:jc w:val="center"/>
        <w:rPr>
          <w:sz w:val="16"/>
          <w:szCs w:val="16"/>
        </w:rPr>
      </w:pPr>
    </w:p>
    <w:p w:rsidR="00670525" w:rsidRDefault="00037E81" w:rsidP="00037E81">
      <w:pPr>
        <w:widowControl w:val="0"/>
        <w:ind w:left="546" w:right="23"/>
        <w:jc w:val="center"/>
        <w:rPr>
          <w:sz w:val="24"/>
          <w:szCs w:val="24"/>
        </w:rPr>
      </w:pPr>
      <w:r w:rsidRPr="00DA12A0">
        <w:rPr>
          <w:sz w:val="24"/>
          <w:szCs w:val="24"/>
        </w:rPr>
        <w:t>IL PRESIDENTE</w:t>
      </w:r>
      <w:r w:rsidR="000B4334">
        <w:rPr>
          <w:sz w:val="24"/>
          <w:szCs w:val="24"/>
        </w:rPr>
        <w:tab/>
      </w:r>
      <w:r w:rsidR="000B4334">
        <w:rPr>
          <w:sz w:val="24"/>
          <w:szCs w:val="24"/>
        </w:rPr>
        <w:tab/>
      </w:r>
      <w:r w:rsidR="00EA1B0E">
        <w:rPr>
          <w:sz w:val="24"/>
          <w:szCs w:val="24"/>
        </w:rPr>
        <w:tab/>
        <w:t>IL SEGRETARIO</w:t>
      </w:r>
      <w:r w:rsidR="00670525" w:rsidRPr="00670525">
        <w:rPr>
          <w:sz w:val="24"/>
          <w:szCs w:val="24"/>
        </w:rPr>
        <w:t xml:space="preserve"> </w:t>
      </w:r>
      <w:r w:rsidR="000B4334">
        <w:rPr>
          <w:sz w:val="24"/>
          <w:szCs w:val="24"/>
        </w:rPr>
        <w:t>GENERALE</w:t>
      </w:r>
    </w:p>
    <w:p w:rsidR="00037E81" w:rsidRDefault="001529FA" w:rsidP="00670525">
      <w:pPr>
        <w:widowControl w:val="0"/>
        <w:ind w:left="546" w:right="23"/>
        <w:jc w:val="right"/>
        <w:rPr>
          <w:sz w:val="24"/>
          <w:szCs w:val="24"/>
        </w:rPr>
      </w:pPr>
      <w:r>
        <w:rPr>
          <w:i/>
          <w:sz w:val="24"/>
          <w:szCs w:val="24"/>
        </w:rPr>
        <w:t>ALBERIONE Giorgio</w:t>
      </w:r>
      <w:r w:rsidR="00670525">
        <w:rPr>
          <w:sz w:val="24"/>
          <w:szCs w:val="24"/>
        </w:rPr>
        <w:t xml:space="preserve">                          </w:t>
      </w:r>
      <w:r w:rsidR="00670525" w:rsidRPr="00670525">
        <w:rPr>
          <w:i/>
          <w:sz w:val="24"/>
          <w:szCs w:val="24"/>
        </w:rPr>
        <w:t>BACCHETTA Dott. Carmelo Mario</w:t>
      </w:r>
    </w:p>
    <w:p w:rsidR="00670525" w:rsidRPr="00DA12A0" w:rsidRDefault="00670525" w:rsidP="00037E81">
      <w:pPr>
        <w:widowControl w:val="0"/>
        <w:ind w:left="546" w:right="23"/>
        <w:jc w:val="center"/>
        <w:rPr>
          <w:sz w:val="24"/>
          <w:szCs w:val="24"/>
        </w:rPr>
      </w:pPr>
    </w:p>
    <w:p w:rsidR="00037E81" w:rsidRPr="00DA12A0" w:rsidRDefault="00037E81" w:rsidP="00037E81">
      <w:pPr>
        <w:widowControl w:val="0"/>
        <w:ind w:left="546" w:right="23"/>
        <w:jc w:val="center"/>
        <w:rPr>
          <w:sz w:val="16"/>
          <w:szCs w:val="16"/>
        </w:rPr>
      </w:pPr>
    </w:p>
    <w:p w:rsidR="00037E81" w:rsidRPr="00DA12A0" w:rsidRDefault="00037E81" w:rsidP="00037E81">
      <w:pPr>
        <w:widowControl w:val="0"/>
        <w:ind w:left="546" w:right="23"/>
        <w:jc w:val="center"/>
        <w:rPr>
          <w:i/>
          <w:sz w:val="24"/>
          <w:szCs w:val="24"/>
        </w:rPr>
      </w:pPr>
      <w:r w:rsidRPr="00DA12A0">
        <w:rPr>
          <w:sz w:val="24"/>
          <w:szCs w:val="24"/>
        </w:rPr>
        <w:t>___________________________</w:t>
      </w:r>
      <w:r w:rsidR="00EA1B0E">
        <w:rPr>
          <w:sz w:val="24"/>
          <w:szCs w:val="24"/>
        </w:rPr>
        <w:t xml:space="preserve">             _______________________________</w:t>
      </w:r>
    </w:p>
    <w:p w:rsidR="00037E81" w:rsidRPr="00DA12A0" w:rsidRDefault="00037E81" w:rsidP="00037E81">
      <w:pPr>
        <w:widowControl w:val="0"/>
        <w:ind w:left="546" w:right="23"/>
        <w:jc w:val="center"/>
        <w:rPr>
          <w:sz w:val="16"/>
          <w:szCs w:val="16"/>
        </w:rPr>
      </w:pPr>
    </w:p>
    <w:p w:rsidR="00037E81" w:rsidRDefault="00037E81" w:rsidP="00037E81">
      <w:pPr>
        <w:widowControl w:val="0"/>
        <w:ind w:left="546" w:right="23"/>
        <w:jc w:val="center"/>
        <w:rPr>
          <w:b/>
          <w:sz w:val="24"/>
          <w:szCs w:val="24"/>
        </w:rPr>
      </w:pPr>
    </w:p>
    <w:p w:rsidR="00037E81" w:rsidRPr="00DA12A0" w:rsidRDefault="004F6096" w:rsidP="00037E81">
      <w:pPr>
        <w:widowControl w:val="0"/>
        <w:ind w:left="546" w:right="23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69610" cy="1607185"/>
                <wp:effectExtent l="5080" t="5715" r="6985" b="6350"/>
                <wp:wrapSquare wrapText="bothSides"/>
                <wp:docPr id="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9610" cy="160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7CC0" w:rsidRPr="00DA12A0" w:rsidRDefault="00FA7CC0" w:rsidP="00037E81">
                            <w:pPr>
                              <w:widowControl w:val="0"/>
                              <w:ind w:left="546" w:right="23"/>
                              <w:jc w:val="center"/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>REFERTO DI PUBBLICAZIONE</w:t>
                            </w:r>
                          </w:p>
                          <w:p w:rsidR="00FA7CC0" w:rsidRPr="00701D5F" w:rsidRDefault="00FA7CC0" w:rsidP="00037E81">
                            <w:pPr>
                              <w:widowControl w:val="0"/>
                              <w:ind w:left="546" w:right="23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A7CC0" w:rsidRPr="00DA12A0" w:rsidRDefault="00FA7CC0" w:rsidP="00037E81">
                            <w:pPr>
                              <w:widowControl w:val="0"/>
                              <w:spacing w:line="340" w:lineRule="exact"/>
                              <w:ind w:left="78" w:right="23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Copia della presente deliberazione viene pubblicata</w:t>
                            </w:r>
                            <w:r w:rsidRPr="00DA12A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all’Albo Pretorio</w:t>
                            </w:r>
                            <w:r w:rsidRPr="00DA12A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di questo Comune </w:t>
                            </w:r>
                            <w:r w:rsidRPr="00DA12A0">
                              <w:rPr>
                                <w:sz w:val="24"/>
                                <w:szCs w:val="24"/>
                              </w:rPr>
                              <w:t xml:space="preserve">per </w:t>
                            </w:r>
                            <w:smartTag w:uri="urn:schemas-microsoft-com:office:cs:smarttags" w:element="NumConv6p0">
                              <w:smartTagPr>
                                <w:attr w:name="sch" w:val="1"/>
                                <w:attr w:name="val" w:val="15"/>
                              </w:smartTagPr>
                              <w:r w:rsidRPr="00DA12A0">
                                <w:rPr>
                                  <w:sz w:val="24"/>
                                  <w:szCs w:val="24"/>
                                </w:rPr>
                                <w:t>15</w:t>
                              </w:r>
                            </w:smartTag>
                            <w:r>
                              <w:rPr>
                                <w:sz w:val="24"/>
                                <w:szCs w:val="24"/>
                              </w:rPr>
                              <w:t xml:space="preserve"> giorni consecutivi a partire dal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07 MAGGIO 2020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ai sensi art. 124 – comma 1 – D.Lgs. 18/08/2000, n. 267.</w:t>
                            </w:r>
                          </w:p>
                          <w:p w:rsidR="00FA7CC0" w:rsidRDefault="00FA7CC0" w:rsidP="00037E81">
                            <w:pPr>
                              <w:widowControl w:val="0"/>
                              <w:spacing w:line="340" w:lineRule="exact"/>
                              <w:ind w:left="544" w:right="23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DA12A0">
                              <w:rPr>
                                <w:i/>
                                <w:sz w:val="24"/>
                                <w:szCs w:val="24"/>
                              </w:rPr>
                              <w:t xml:space="preserve">Il 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Segretario Generale</w:t>
                            </w:r>
                            <w:r w:rsidRPr="0067052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FA7CC0" w:rsidRPr="00670525" w:rsidRDefault="00FA7CC0" w:rsidP="00670525">
                            <w:pPr>
                              <w:widowControl w:val="0"/>
                              <w:spacing w:line="340" w:lineRule="exact"/>
                              <w:ind w:left="544" w:right="23"/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70525">
                              <w:rPr>
                                <w:i/>
                                <w:sz w:val="24"/>
                                <w:szCs w:val="24"/>
                              </w:rPr>
                              <w:t>BACCHETTA Dott. Carmelo Mario</w:t>
                            </w:r>
                          </w:p>
                          <w:p w:rsidR="00FA7CC0" w:rsidRPr="00670525" w:rsidRDefault="00FA7CC0" w:rsidP="00037E81">
                            <w:pPr>
                              <w:widowControl w:val="0"/>
                              <w:spacing w:line="340" w:lineRule="exact"/>
                              <w:ind w:left="544" w:right="23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FA7CC0" w:rsidRDefault="00FA7CC0" w:rsidP="00BE6F1B">
                            <w:pPr>
                              <w:widowControl w:val="0"/>
                              <w:ind w:left="546" w:right="23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  <w:r w:rsidRPr="00DA12A0">
                              <w:rPr>
                                <w:sz w:val="24"/>
                                <w:szCs w:val="24"/>
                              </w:rPr>
                              <w:t>_____________________________</w:t>
                            </w:r>
                          </w:p>
                          <w:p w:rsidR="00FA7CC0" w:rsidRDefault="00FA7CC0" w:rsidP="00BE6F1B">
                            <w:pPr>
                              <w:widowControl w:val="0"/>
                              <w:ind w:left="546" w:right="23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0;margin-top:0;width:454.3pt;height:126.5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">
                <v:textbox style="mso-fit-shape-to-text:t">
                  <w:txbxContent>
                    <w:p w:rsidR="00FA7CC0" w:rsidRPr="00DA12A0" w:rsidRDefault="00FA7CC0" w:rsidP="00037E81">
                      <w:pPr>
                        <w:widowControl w:val="0"/>
                        <w:ind w:left="546" w:right="23"/>
                        <w:jc w:val="center"/>
                        <w:rPr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DA12A0">
                        <w:rPr>
                          <w:b/>
                          <w:color w:val="000000"/>
                          <w:sz w:val="24"/>
                          <w:szCs w:val="24"/>
                        </w:rPr>
                        <w:t>REFERTO DI PUBBLICAZIONE</w:t>
                      </w:r>
                    </w:p>
                    <w:p w:rsidR="00FA7CC0" w:rsidRPr="00701D5F" w:rsidRDefault="00FA7CC0" w:rsidP="00037E81">
                      <w:pPr>
                        <w:widowControl w:val="0"/>
                        <w:ind w:left="546" w:right="23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FA7CC0" w:rsidRPr="00DA12A0" w:rsidRDefault="00FA7CC0" w:rsidP="00037E81">
                      <w:pPr>
                        <w:widowControl w:val="0"/>
                        <w:spacing w:line="340" w:lineRule="exact"/>
                        <w:ind w:left="78" w:right="2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Copia della presente deliberazione viene pubblicata</w:t>
                      </w:r>
                      <w:r w:rsidRPr="00DA12A0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all’Albo Pretorio</w:t>
                      </w:r>
                      <w:r w:rsidRPr="00DA12A0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di questo Comune </w:t>
                      </w:r>
                      <w:r w:rsidRPr="00DA12A0">
                        <w:rPr>
                          <w:sz w:val="24"/>
                          <w:szCs w:val="24"/>
                        </w:rPr>
                        <w:t xml:space="preserve">per </w:t>
                      </w:r>
                      <w:smartTag w:uri="urn:schemas-microsoft-com:office:cs:smarttags" w:element="NumConv6p0">
                        <w:smartTagPr>
                          <w:attr w:name="sch" w:val="1"/>
                          <w:attr w:name="val" w:val="15"/>
                        </w:smartTagPr>
                        <w:r w:rsidRPr="00DA12A0">
                          <w:rPr>
                            <w:sz w:val="24"/>
                            <w:szCs w:val="24"/>
                          </w:rPr>
                          <w:t>15</w:t>
                        </w:r>
                      </w:smartTag>
                      <w:r>
                        <w:rPr>
                          <w:sz w:val="24"/>
                          <w:szCs w:val="24"/>
                        </w:rPr>
                        <w:t xml:space="preserve"> giorni consecutivi a partire dal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07 MAGGIO 2020</w:t>
                      </w:r>
                      <w:r>
                        <w:rPr>
                          <w:sz w:val="24"/>
                          <w:szCs w:val="24"/>
                        </w:rPr>
                        <w:t>, ai sensi art. 124 – comma 1 – D.Lgs. 18/08/2000, n. 267.</w:t>
                      </w:r>
                    </w:p>
                    <w:p w:rsidR="00FA7CC0" w:rsidRDefault="00FA7CC0" w:rsidP="00037E81">
                      <w:pPr>
                        <w:widowControl w:val="0"/>
                        <w:spacing w:line="340" w:lineRule="exact"/>
                        <w:ind w:left="544" w:right="2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DA12A0">
                        <w:rPr>
                          <w:i/>
                          <w:sz w:val="24"/>
                          <w:szCs w:val="24"/>
                        </w:rPr>
                        <w:t xml:space="preserve">Il 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Segretario Generale</w:t>
                      </w:r>
                      <w:r w:rsidRPr="00670525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FA7CC0" w:rsidRPr="00670525" w:rsidRDefault="00FA7CC0" w:rsidP="00670525">
                      <w:pPr>
                        <w:widowControl w:val="0"/>
                        <w:spacing w:line="340" w:lineRule="exact"/>
                        <w:ind w:left="544" w:right="23"/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 w:rsidRPr="00670525">
                        <w:rPr>
                          <w:i/>
                          <w:sz w:val="24"/>
                          <w:szCs w:val="24"/>
                        </w:rPr>
                        <w:t>BACCHETTA Dott. Carmelo Mario</w:t>
                      </w:r>
                    </w:p>
                    <w:p w:rsidR="00FA7CC0" w:rsidRPr="00670525" w:rsidRDefault="00FA7CC0" w:rsidP="00037E81">
                      <w:pPr>
                        <w:widowControl w:val="0"/>
                        <w:spacing w:line="340" w:lineRule="exact"/>
                        <w:ind w:left="544" w:right="23"/>
                        <w:rPr>
                          <w:i/>
                          <w:sz w:val="24"/>
                          <w:szCs w:val="24"/>
                        </w:rPr>
                      </w:pPr>
                    </w:p>
                    <w:p w:rsidR="00FA7CC0" w:rsidRDefault="00FA7CC0" w:rsidP="00BE6F1B">
                      <w:pPr>
                        <w:widowControl w:val="0"/>
                        <w:ind w:left="546" w:right="2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</w:t>
                      </w:r>
                      <w:r w:rsidRPr="00DA12A0">
                        <w:rPr>
                          <w:sz w:val="24"/>
                          <w:szCs w:val="24"/>
                        </w:rPr>
                        <w:t>_____________________________</w:t>
                      </w:r>
                    </w:p>
                    <w:p w:rsidR="00FA7CC0" w:rsidRDefault="00FA7CC0" w:rsidP="00BE6F1B">
                      <w:pPr>
                        <w:widowControl w:val="0"/>
                        <w:ind w:left="546" w:right="23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2"/>
      </w:tblGrid>
      <w:tr w:rsidR="00037E81" w:rsidRPr="009C2605" w:rsidTr="000D25C4">
        <w:trPr>
          <w:trHeight w:val="1465"/>
        </w:trPr>
        <w:tc>
          <w:tcPr>
            <w:tcW w:w="9126" w:type="dxa"/>
          </w:tcPr>
          <w:p w:rsidR="00037E81" w:rsidRPr="009C2605" w:rsidRDefault="00037E81" w:rsidP="000D25C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37E81" w:rsidRPr="009C2605" w:rsidRDefault="00037E81" w:rsidP="000D25C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b/>
                <w:color w:val="000000"/>
                <w:sz w:val="24"/>
                <w:szCs w:val="24"/>
              </w:rPr>
              <w:t>COMUNICATA AI CAPIGRUPPO CONSILIARI</w:t>
            </w:r>
          </w:p>
          <w:p w:rsidR="00037E81" w:rsidRPr="009C2605" w:rsidRDefault="00037E81" w:rsidP="000D25C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37E81" w:rsidRPr="009C2605" w:rsidRDefault="00037E81" w:rsidP="007C5F47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color w:val="000000"/>
                <w:sz w:val="24"/>
                <w:szCs w:val="24"/>
              </w:rPr>
              <w:t xml:space="preserve">In data </w:t>
            </w:r>
            <w:r w:rsidRPr="009C2605">
              <w:rPr>
                <w:b/>
                <w:sz w:val="24"/>
                <w:szCs w:val="24"/>
              </w:rPr>
              <w:t xml:space="preserve"> </w:t>
            </w:r>
            <w:r w:rsidR="00386ED5">
              <w:rPr>
                <w:b/>
                <w:sz w:val="24"/>
                <w:szCs w:val="24"/>
              </w:rPr>
              <w:t>07 MAGGIO 2020</w:t>
            </w:r>
            <w:r w:rsidR="00564F5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9C2605">
              <w:rPr>
                <w:color w:val="000000"/>
                <w:sz w:val="24"/>
                <w:szCs w:val="24"/>
              </w:rPr>
              <w:t>ai sensi dell’art. 125 D.Lgs. 18/08/2000 n. 267.</w:t>
            </w:r>
          </w:p>
        </w:tc>
      </w:tr>
    </w:tbl>
    <w:p w:rsidR="00037E81" w:rsidRDefault="00037E81" w:rsidP="00037E81">
      <w:pPr>
        <w:ind w:left="546" w:right="23"/>
        <w:rPr>
          <w:sz w:val="18"/>
        </w:rPr>
      </w:pPr>
    </w:p>
    <w:p w:rsidR="00037E81" w:rsidRDefault="00037E81" w:rsidP="00037E81">
      <w:pPr>
        <w:ind w:left="546" w:right="23"/>
        <w:rPr>
          <w:sz w:val="18"/>
        </w:rPr>
      </w:pPr>
    </w:p>
    <w:p w:rsidR="00037E81" w:rsidRDefault="00037E81" w:rsidP="00037E81">
      <w:pPr>
        <w:ind w:left="546" w:right="23"/>
        <w:rPr>
          <w:sz w:val="18"/>
        </w:rPr>
      </w:pPr>
    </w:p>
    <w:p w:rsidR="00037E81" w:rsidRDefault="004F6096" w:rsidP="00037E81">
      <w:pPr>
        <w:ind w:left="546" w:right="23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69610" cy="1853565"/>
                <wp:effectExtent l="5080" t="11430" r="6985" b="11430"/>
                <wp:wrapSquare wrapText="bothSides"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9610" cy="1853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7CC0" w:rsidRDefault="00FA7CC0" w:rsidP="00037E81">
                            <w:pPr>
                              <w:widowControl w:val="0"/>
                              <w:ind w:left="546" w:right="23"/>
                              <w:jc w:val="center"/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>DIVENUTA ESECUTIVA</w:t>
                            </w:r>
                          </w:p>
                          <w:p w:rsidR="00FA7CC0" w:rsidRDefault="00FA7CC0" w:rsidP="00037E81">
                            <w:pPr>
                              <w:widowControl w:val="0"/>
                              <w:ind w:left="546" w:right="23"/>
                              <w:jc w:val="center"/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FA7CC0" w:rsidRPr="00AE1D4D" w:rsidRDefault="00FA7CC0" w:rsidP="00ED0B1C">
                            <w:pPr>
                              <w:tabs>
                                <w:tab w:val="left" w:pos="2835"/>
                              </w:tabs>
                              <w:ind w:right="23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sym w:font="Wingdings 2" w:char="F053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In data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30 APRILE 2020, </w:t>
                            </w:r>
                            <w:r w:rsidRPr="009C2605">
                              <w:rPr>
                                <w:sz w:val="24"/>
                                <w:szCs w:val="24"/>
                              </w:rPr>
                              <w:t>perché dichiarata immediatamente eseguibile (art. 134  -  comma 4 - D.Lgs. 18.08.2000 n. 267);</w:t>
                            </w:r>
                          </w:p>
                          <w:p w:rsidR="00FA7CC0" w:rsidRPr="009C2605" w:rsidRDefault="00FA7CC0" w:rsidP="00ED0B1C">
                            <w:pPr>
                              <w:tabs>
                                <w:tab w:val="left" w:pos="2835"/>
                              </w:tabs>
                              <w:ind w:right="23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A7CC0" w:rsidRPr="009C2605" w:rsidRDefault="00FA7CC0" w:rsidP="00ED0B1C">
                            <w:pPr>
                              <w:tabs>
                                <w:tab w:val="left" w:pos="2835"/>
                              </w:tabs>
                              <w:ind w:right="23"/>
                              <w:rPr>
                                <w:sz w:val="24"/>
                                <w:szCs w:val="24"/>
                              </w:rPr>
                            </w:pPr>
                            <w:r w:rsidRPr="009C2605">
                              <w:rPr>
                                <w:sz w:val="24"/>
                                <w:szCs w:val="24"/>
                              </w:rPr>
                              <w:sym w:font="Wingdings 2" w:char="F0A3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In data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____________, </w:t>
                            </w:r>
                            <w:r w:rsidRPr="009C2605">
                              <w:rPr>
                                <w:sz w:val="24"/>
                                <w:szCs w:val="24"/>
                              </w:rPr>
                              <w:t xml:space="preserve"> per la decorrenza dei termini di cui all’art. 134  -  comma 3 - D.Lgs. 18.08.2000 n. 267.</w:t>
                            </w:r>
                          </w:p>
                          <w:p w:rsidR="00FA7CC0" w:rsidRPr="009C2605" w:rsidRDefault="00FA7CC0" w:rsidP="00ED0B1C">
                            <w:pPr>
                              <w:widowControl w:val="0"/>
                              <w:ind w:left="546" w:right="23" w:firstLine="450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C2605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 w:rsidRPr="009C2605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FA7CC0" w:rsidRDefault="00FA7CC0" w:rsidP="00ED0B1C">
                            <w:pPr>
                              <w:tabs>
                                <w:tab w:val="left" w:pos="2835"/>
                                <w:tab w:val="left" w:pos="4253"/>
                                <w:tab w:val="left" w:pos="8460"/>
                              </w:tabs>
                              <w:ind w:right="23"/>
                              <w:jc w:val="center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9C2605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                                         </w:t>
                            </w:r>
                            <w:r w:rsidRPr="009C2605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 w:rsidRPr="009C2605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 w:rsidRPr="009C2605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Il </w:t>
                            </w:r>
                            <w:r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Segretario Generale</w:t>
                            </w:r>
                          </w:p>
                          <w:p w:rsidR="00FA7CC0" w:rsidRDefault="00FA7CC0" w:rsidP="00670525">
                            <w:pPr>
                              <w:tabs>
                                <w:tab w:val="left" w:pos="2835"/>
                                <w:tab w:val="left" w:pos="4253"/>
                                <w:tab w:val="left" w:pos="8460"/>
                              </w:tabs>
                              <w:ind w:right="23"/>
                              <w:jc w:val="right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670525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BACCHETTA Dott. Carmelo Mario</w:t>
                            </w:r>
                          </w:p>
                          <w:p w:rsidR="00FA7CC0" w:rsidRPr="009C2605" w:rsidRDefault="00FA7CC0" w:rsidP="00670525">
                            <w:pPr>
                              <w:tabs>
                                <w:tab w:val="left" w:pos="2835"/>
                                <w:tab w:val="left" w:pos="4253"/>
                                <w:tab w:val="left" w:pos="8460"/>
                              </w:tabs>
                              <w:ind w:right="23"/>
                              <w:jc w:val="right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FA7CC0" w:rsidRPr="00AD2476" w:rsidRDefault="00FA7CC0" w:rsidP="00ED0B1C">
                            <w:pPr>
                              <w:tabs>
                                <w:tab w:val="left" w:pos="2835"/>
                              </w:tabs>
                              <w:ind w:right="23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__________________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left:0;text-align:left;margin-left:0;margin-top:0;width:454.3pt;height:145.9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">
                <v:textbox style="mso-fit-shape-to-text:t">
                  <w:txbxContent>
                    <w:p w:rsidR="00FA7CC0" w:rsidRDefault="00FA7CC0" w:rsidP="00037E81">
                      <w:pPr>
                        <w:widowControl w:val="0"/>
                        <w:ind w:left="546" w:right="23"/>
                        <w:jc w:val="center"/>
                        <w:rPr>
                          <w:b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  <w:szCs w:val="24"/>
                        </w:rPr>
                        <w:t>DIVENUTA ESECUTIVA</w:t>
                      </w:r>
                    </w:p>
                    <w:p w:rsidR="00FA7CC0" w:rsidRDefault="00FA7CC0" w:rsidP="00037E81">
                      <w:pPr>
                        <w:widowControl w:val="0"/>
                        <w:ind w:left="546" w:right="23"/>
                        <w:jc w:val="center"/>
                        <w:rPr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:rsidR="00FA7CC0" w:rsidRPr="00AE1D4D" w:rsidRDefault="00FA7CC0" w:rsidP="00ED0B1C">
                      <w:pPr>
                        <w:tabs>
                          <w:tab w:val="left" w:pos="2835"/>
                        </w:tabs>
                        <w:ind w:right="23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sym w:font="Wingdings 2" w:char="F053"/>
                      </w:r>
                      <w:r>
                        <w:rPr>
                          <w:sz w:val="24"/>
                          <w:szCs w:val="24"/>
                        </w:rPr>
                        <w:t xml:space="preserve"> In data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30 APRILE 2020, </w:t>
                      </w:r>
                      <w:r w:rsidRPr="009C2605">
                        <w:rPr>
                          <w:sz w:val="24"/>
                          <w:szCs w:val="24"/>
                        </w:rPr>
                        <w:t>perché dichiarata immediatamente eseguibile (art. 134  -  comma 4 - D.Lgs. 18.08.2000 n. 267);</w:t>
                      </w:r>
                    </w:p>
                    <w:p w:rsidR="00FA7CC0" w:rsidRPr="009C2605" w:rsidRDefault="00FA7CC0" w:rsidP="00ED0B1C">
                      <w:pPr>
                        <w:tabs>
                          <w:tab w:val="left" w:pos="2835"/>
                        </w:tabs>
                        <w:ind w:right="23"/>
                        <w:rPr>
                          <w:sz w:val="24"/>
                          <w:szCs w:val="24"/>
                        </w:rPr>
                      </w:pPr>
                    </w:p>
                    <w:p w:rsidR="00FA7CC0" w:rsidRPr="009C2605" w:rsidRDefault="00FA7CC0" w:rsidP="00ED0B1C">
                      <w:pPr>
                        <w:tabs>
                          <w:tab w:val="left" w:pos="2835"/>
                        </w:tabs>
                        <w:ind w:right="23"/>
                        <w:rPr>
                          <w:sz w:val="24"/>
                          <w:szCs w:val="24"/>
                        </w:rPr>
                      </w:pPr>
                      <w:r w:rsidRPr="009C2605">
                        <w:rPr>
                          <w:sz w:val="24"/>
                          <w:szCs w:val="24"/>
                        </w:rPr>
                        <w:sym w:font="Wingdings 2" w:char="F0A3"/>
                      </w:r>
                      <w:r>
                        <w:rPr>
                          <w:sz w:val="24"/>
                          <w:szCs w:val="24"/>
                        </w:rPr>
                        <w:t xml:space="preserve"> In data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____________, </w:t>
                      </w:r>
                      <w:r w:rsidRPr="009C2605">
                        <w:rPr>
                          <w:sz w:val="24"/>
                          <w:szCs w:val="24"/>
                        </w:rPr>
                        <w:t xml:space="preserve"> per la decorrenza dei termini di cui all’art. 134  -  comma 3 - D.Lgs. 18.08.2000 n. 267.</w:t>
                      </w:r>
                    </w:p>
                    <w:p w:rsidR="00FA7CC0" w:rsidRPr="009C2605" w:rsidRDefault="00FA7CC0" w:rsidP="00ED0B1C">
                      <w:pPr>
                        <w:widowControl w:val="0"/>
                        <w:ind w:left="546" w:right="23" w:firstLine="450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9C2605">
                        <w:rPr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 w:rsidRPr="009C2605">
                        <w:rPr>
                          <w:i/>
                          <w:iCs/>
                          <w:sz w:val="24"/>
                          <w:szCs w:val="24"/>
                        </w:rPr>
                        <w:tab/>
                      </w:r>
                    </w:p>
                    <w:p w:rsidR="00FA7CC0" w:rsidRDefault="00FA7CC0" w:rsidP="00ED0B1C">
                      <w:pPr>
                        <w:tabs>
                          <w:tab w:val="left" w:pos="2835"/>
                          <w:tab w:val="left" w:pos="4253"/>
                          <w:tab w:val="left" w:pos="8460"/>
                        </w:tabs>
                        <w:ind w:right="23"/>
                        <w:jc w:val="center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9C2605">
                        <w:rPr>
                          <w:b/>
                          <w:i/>
                          <w:sz w:val="24"/>
                          <w:szCs w:val="24"/>
                        </w:rPr>
                        <w:t xml:space="preserve">                                          </w:t>
                      </w:r>
                      <w:r w:rsidRPr="009C2605"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 w:rsidRPr="009C2605"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  <w:t xml:space="preserve">      </w:t>
                      </w:r>
                      <w:r w:rsidRPr="009C2605">
                        <w:rPr>
                          <w:i/>
                          <w:iCs/>
                          <w:sz w:val="24"/>
                          <w:szCs w:val="24"/>
                        </w:rPr>
                        <w:t xml:space="preserve">Il </w:t>
                      </w:r>
                      <w:r>
                        <w:rPr>
                          <w:i/>
                          <w:iCs/>
                          <w:sz w:val="24"/>
                          <w:szCs w:val="24"/>
                        </w:rPr>
                        <w:t>Segretario Generale</w:t>
                      </w:r>
                    </w:p>
                    <w:p w:rsidR="00FA7CC0" w:rsidRDefault="00FA7CC0" w:rsidP="00670525">
                      <w:pPr>
                        <w:tabs>
                          <w:tab w:val="left" w:pos="2835"/>
                          <w:tab w:val="left" w:pos="4253"/>
                          <w:tab w:val="left" w:pos="8460"/>
                        </w:tabs>
                        <w:ind w:right="23"/>
                        <w:jc w:val="right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670525">
                        <w:rPr>
                          <w:i/>
                          <w:iCs/>
                          <w:sz w:val="24"/>
                          <w:szCs w:val="24"/>
                        </w:rPr>
                        <w:t>BACCHETTA Dott. Carmelo Mario</w:t>
                      </w:r>
                    </w:p>
                    <w:p w:rsidR="00FA7CC0" w:rsidRPr="009C2605" w:rsidRDefault="00FA7CC0" w:rsidP="00670525">
                      <w:pPr>
                        <w:tabs>
                          <w:tab w:val="left" w:pos="2835"/>
                          <w:tab w:val="left" w:pos="4253"/>
                          <w:tab w:val="left" w:pos="8460"/>
                        </w:tabs>
                        <w:ind w:right="23"/>
                        <w:jc w:val="right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FA7CC0" w:rsidRPr="00AD2476" w:rsidRDefault="00FA7CC0" w:rsidP="00ED0B1C">
                      <w:pPr>
                        <w:tabs>
                          <w:tab w:val="left" w:pos="2835"/>
                        </w:tabs>
                        <w:ind w:right="23"/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                                                                     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7E81">
        <w:rPr>
          <w:sz w:val="18"/>
        </w:rPr>
        <w:br w:type="page"/>
      </w:r>
    </w:p>
    <w:p w:rsidR="00514A55" w:rsidRDefault="00037E81" w:rsidP="00037E81">
      <w:pPr>
        <w:widowControl w:val="0"/>
        <w:ind w:left="936" w:right="-679"/>
        <w:jc w:val="center"/>
        <w:rPr>
          <w:b/>
          <w:spacing w:val="20"/>
          <w:sz w:val="36"/>
          <w:szCs w:val="36"/>
        </w:rPr>
      </w:pPr>
      <w:r>
        <w:rPr>
          <w:b/>
          <w:noProof/>
          <w:spacing w:val="20"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-109855</wp:posOffset>
            </wp:positionV>
            <wp:extent cx="904875" cy="923925"/>
            <wp:effectExtent l="19050" t="0" r="9525" b="0"/>
            <wp:wrapNone/>
            <wp:docPr id="1" name="Immagine 12" descr="Stemma originale miniatura minima bu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temma originale miniatura minima buil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1CD4">
        <w:rPr>
          <w:b/>
          <w:spacing w:val="20"/>
          <w:sz w:val="36"/>
          <w:szCs w:val="36"/>
        </w:rPr>
        <w:t xml:space="preserve">COMUNE DI </w:t>
      </w:r>
    </w:p>
    <w:p w:rsidR="00037E81" w:rsidRPr="00081CD4" w:rsidRDefault="00037E81" w:rsidP="00037E81">
      <w:pPr>
        <w:widowControl w:val="0"/>
        <w:ind w:left="936" w:right="-679"/>
        <w:jc w:val="center"/>
        <w:rPr>
          <w:b/>
          <w:spacing w:val="20"/>
          <w:sz w:val="36"/>
          <w:szCs w:val="36"/>
        </w:rPr>
      </w:pPr>
      <w:r w:rsidRPr="00081CD4">
        <w:rPr>
          <w:b/>
          <w:spacing w:val="20"/>
          <w:sz w:val="36"/>
          <w:szCs w:val="36"/>
        </w:rPr>
        <w:t>MONASTEROLO DI SAVIGLIANO</w:t>
      </w:r>
    </w:p>
    <w:p w:rsidR="00037E81" w:rsidRPr="0043236A" w:rsidRDefault="00751A7D" w:rsidP="00037E81">
      <w:pPr>
        <w:widowControl w:val="0"/>
        <w:ind w:left="1080"/>
        <w:jc w:val="center"/>
        <w:rPr>
          <w:spacing w:val="52"/>
          <w:sz w:val="28"/>
          <w:szCs w:val="28"/>
        </w:rPr>
      </w:pPr>
      <w:r>
        <w:rPr>
          <w:b/>
          <w:noProof/>
          <w:spacing w:val="1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048061" wp14:editId="0BBDC5DC">
                <wp:simplePos x="0" y="0"/>
                <wp:positionH relativeFrom="column">
                  <wp:posOffset>4433570</wp:posOffset>
                </wp:positionH>
                <wp:positionV relativeFrom="paragraph">
                  <wp:posOffset>162560</wp:posOffset>
                </wp:positionV>
                <wp:extent cx="1752600" cy="1179195"/>
                <wp:effectExtent l="9525" t="11430" r="9525" b="9525"/>
                <wp:wrapNone/>
                <wp:docPr id="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1179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7CC0" w:rsidRPr="00F172A8" w:rsidRDefault="00FA7CC0" w:rsidP="00037E81">
                            <w:pPr>
                              <w:pBdr>
                                <w:top w:val="inset" w:sz="6" w:space="0" w:color="auto"/>
                                <w:left w:val="inset" w:sz="6" w:space="3" w:color="auto"/>
                                <w:bottom w:val="outset" w:sz="6" w:space="12" w:color="auto"/>
                                <w:right w:val="outset" w:sz="6" w:space="4" w:color="auto"/>
                              </w:pBdr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 w:rsidRPr="00F172A8">
                              <w:rPr>
                                <w:b/>
                                <w:sz w:val="36"/>
                              </w:rPr>
                              <w:t>ORIGINALE</w:t>
                            </w:r>
                          </w:p>
                          <w:p w:rsidR="00FA7CC0" w:rsidRPr="00F172A8" w:rsidRDefault="00FA7CC0" w:rsidP="00037E81">
                            <w:pPr>
                              <w:pBdr>
                                <w:top w:val="inset" w:sz="6" w:space="0" w:color="auto"/>
                                <w:left w:val="inset" w:sz="6" w:space="3" w:color="auto"/>
                                <w:bottom w:val="outset" w:sz="6" w:space="12" w:color="auto"/>
                                <w:right w:val="outset" w:sz="6" w:space="4" w:color="auto"/>
                              </w:pBd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F172A8">
                              <w:rPr>
                                <w:sz w:val="24"/>
                                <w:szCs w:val="24"/>
                              </w:rPr>
                              <w:t>DELIBERAZIONE</w:t>
                            </w:r>
                          </w:p>
                          <w:p w:rsidR="00FA7CC0" w:rsidRPr="00F172A8" w:rsidRDefault="00FA7CC0" w:rsidP="00037E81">
                            <w:pPr>
                              <w:pBdr>
                                <w:top w:val="inset" w:sz="6" w:space="0" w:color="auto"/>
                                <w:left w:val="inset" w:sz="6" w:space="3" w:color="auto"/>
                                <w:bottom w:val="outset" w:sz="6" w:space="12" w:color="auto"/>
                                <w:right w:val="outset" w:sz="6" w:space="4" w:color="auto"/>
                              </w:pBd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FA7CC0" w:rsidRDefault="00FA7CC0" w:rsidP="00037E81">
                            <w:pPr>
                              <w:pBdr>
                                <w:top w:val="inset" w:sz="6" w:space="0" w:color="auto"/>
                                <w:left w:val="inset" w:sz="6" w:space="3" w:color="auto"/>
                                <w:bottom w:val="outset" w:sz="6" w:space="12" w:color="auto"/>
                                <w:right w:val="outset" w:sz="6" w:space="4" w:color="auto"/>
                              </w:pBdr>
                              <w:jc w:val="center"/>
                              <w:rPr>
                                <w:b/>
                                <w:i/>
                                <w:sz w:val="40"/>
                              </w:rPr>
                            </w:pPr>
                            <w:r>
                              <w:rPr>
                                <w:b/>
                                <w:i/>
                                <w:sz w:val="40"/>
                              </w:rPr>
                              <w:t xml:space="preserve">N. </w:t>
                            </w:r>
                            <w:r>
                              <w:rPr>
                                <w:b/>
                                <w:i/>
                                <w:sz w:val="40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i/>
                                <w:sz w:val="40"/>
                              </w:rPr>
                              <w:instrText xml:space="preserve"> MERGEFIELD Del_n </w:instrText>
                            </w:r>
                            <w:r>
                              <w:rPr>
                                <w:b/>
                                <w:i/>
                                <w:sz w:val="40"/>
                              </w:rPr>
                              <w:fldChar w:fldCharType="separate"/>
                            </w:r>
                            <w:r w:rsidR="008D1770" w:rsidRPr="00084725">
                              <w:rPr>
                                <w:b/>
                                <w:i/>
                                <w:noProof/>
                                <w:sz w:val="40"/>
                              </w:rPr>
                              <w:t>24</w:t>
                            </w:r>
                            <w:r>
                              <w:rPr>
                                <w:b/>
                                <w:i/>
                                <w:sz w:val="40"/>
                              </w:rPr>
                              <w:fldChar w:fldCharType="end"/>
                            </w:r>
                          </w:p>
                          <w:p w:rsidR="00FA7CC0" w:rsidRPr="00455B94" w:rsidRDefault="00FA7CC0" w:rsidP="00037E81">
                            <w:pPr>
                              <w:tabs>
                                <w:tab w:val="left" w:pos="360"/>
                              </w:tabs>
                              <w:jc w:val="center"/>
                              <w:rPr>
                                <w:b/>
                                <w:i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48061" id="Rectangle 24" o:spid="_x0000_s1028" style="position:absolute;left:0;text-align:left;margin-left:349.1pt;margin-top:12.8pt;width:138pt;height:9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">
                <v:textbox>
                  <w:txbxContent>
                    <w:p w:rsidR="00FA7CC0" w:rsidRPr="00F172A8" w:rsidRDefault="00FA7CC0" w:rsidP="00037E81">
                      <w:pPr>
                        <w:pBdr>
                          <w:top w:val="inset" w:sz="6" w:space="0" w:color="auto"/>
                          <w:left w:val="inset" w:sz="6" w:space="3" w:color="auto"/>
                          <w:bottom w:val="outset" w:sz="6" w:space="12" w:color="auto"/>
                          <w:right w:val="outset" w:sz="6" w:space="4" w:color="auto"/>
                        </w:pBdr>
                        <w:jc w:val="center"/>
                        <w:rPr>
                          <w:b/>
                          <w:sz w:val="12"/>
                        </w:rPr>
                      </w:pPr>
                      <w:r w:rsidRPr="00F172A8">
                        <w:rPr>
                          <w:b/>
                          <w:sz w:val="36"/>
                        </w:rPr>
                        <w:t>ORIGINALE</w:t>
                      </w:r>
                    </w:p>
                    <w:p w:rsidR="00FA7CC0" w:rsidRPr="00F172A8" w:rsidRDefault="00FA7CC0" w:rsidP="00037E81">
                      <w:pPr>
                        <w:pBdr>
                          <w:top w:val="inset" w:sz="6" w:space="0" w:color="auto"/>
                          <w:left w:val="inset" w:sz="6" w:space="3" w:color="auto"/>
                          <w:bottom w:val="outset" w:sz="6" w:space="12" w:color="auto"/>
                          <w:right w:val="outset" w:sz="6" w:space="4" w:color="auto"/>
                        </w:pBd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F172A8">
                        <w:rPr>
                          <w:sz w:val="24"/>
                          <w:szCs w:val="24"/>
                        </w:rPr>
                        <w:t>DELIBERAZIONE</w:t>
                      </w:r>
                    </w:p>
                    <w:p w:rsidR="00FA7CC0" w:rsidRPr="00F172A8" w:rsidRDefault="00FA7CC0" w:rsidP="00037E81">
                      <w:pPr>
                        <w:pBdr>
                          <w:top w:val="inset" w:sz="6" w:space="0" w:color="auto"/>
                          <w:left w:val="inset" w:sz="6" w:space="3" w:color="auto"/>
                          <w:bottom w:val="outset" w:sz="6" w:space="12" w:color="auto"/>
                          <w:right w:val="outset" w:sz="6" w:space="4" w:color="auto"/>
                        </w:pBd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</w:p>
                    <w:p w:rsidR="00FA7CC0" w:rsidRDefault="00FA7CC0" w:rsidP="00037E81">
                      <w:pPr>
                        <w:pBdr>
                          <w:top w:val="inset" w:sz="6" w:space="0" w:color="auto"/>
                          <w:left w:val="inset" w:sz="6" w:space="3" w:color="auto"/>
                          <w:bottom w:val="outset" w:sz="6" w:space="12" w:color="auto"/>
                          <w:right w:val="outset" w:sz="6" w:space="4" w:color="auto"/>
                        </w:pBdr>
                        <w:jc w:val="center"/>
                        <w:rPr>
                          <w:b/>
                          <w:i/>
                          <w:sz w:val="40"/>
                        </w:rPr>
                      </w:pPr>
                      <w:r>
                        <w:rPr>
                          <w:b/>
                          <w:i/>
                          <w:sz w:val="40"/>
                        </w:rPr>
                        <w:t xml:space="preserve">N. </w:t>
                      </w:r>
                      <w:r>
                        <w:rPr>
                          <w:b/>
                          <w:i/>
                          <w:sz w:val="40"/>
                        </w:rPr>
                        <w:fldChar w:fldCharType="begin"/>
                      </w:r>
                      <w:r>
                        <w:rPr>
                          <w:b/>
                          <w:i/>
                          <w:sz w:val="40"/>
                        </w:rPr>
                        <w:instrText xml:space="preserve"> MERGEFIELD Del_n </w:instrText>
                      </w:r>
                      <w:r>
                        <w:rPr>
                          <w:b/>
                          <w:i/>
                          <w:sz w:val="40"/>
                        </w:rPr>
                        <w:fldChar w:fldCharType="separate"/>
                      </w:r>
                      <w:r w:rsidR="008D1770" w:rsidRPr="00084725">
                        <w:rPr>
                          <w:b/>
                          <w:i/>
                          <w:noProof/>
                          <w:sz w:val="40"/>
                        </w:rPr>
                        <w:t>24</w:t>
                      </w:r>
                      <w:r>
                        <w:rPr>
                          <w:b/>
                          <w:i/>
                          <w:sz w:val="40"/>
                        </w:rPr>
                        <w:fldChar w:fldCharType="end"/>
                      </w:r>
                    </w:p>
                    <w:p w:rsidR="00FA7CC0" w:rsidRPr="00455B94" w:rsidRDefault="00FA7CC0" w:rsidP="00037E81">
                      <w:pPr>
                        <w:tabs>
                          <w:tab w:val="left" w:pos="360"/>
                        </w:tabs>
                        <w:jc w:val="center"/>
                        <w:rPr>
                          <w:b/>
                          <w:i/>
                          <w:sz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37E81" w:rsidRPr="0043236A">
        <w:rPr>
          <w:spacing w:val="52"/>
          <w:sz w:val="28"/>
          <w:szCs w:val="28"/>
        </w:rPr>
        <w:t>Provincia di Cuneo</w:t>
      </w:r>
    </w:p>
    <w:p w:rsidR="00037E81" w:rsidRDefault="00037E81" w:rsidP="00037E81">
      <w:pPr>
        <w:widowControl w:val="0"/>
        <w:ind w:left="2835" w:hanging="2835"/>
        <w:rPr>
          <w:sz w:val="28"/>
          <w:szCs w:val="28"/>
        </w:rPr>
      </w:pPr>
    </w:p>
    <w:p w:rsidR="00037E81" w:rsidRDefault="00037E81" w:rsidP="00037E81">
      <w:pPr>
        <w:widowControl w:val="0"/>
        <w:ind w:left="2835" w:hanging="2835"/>
        <w:rPr>
          <w:sz w:val="28"/>
          <w:szCs w:val="28"/>
        </w:rPr>
      </w:pPr>
    </w:p>
    <w:p w:rsidR="00037E81" w:rsidRPr="0043236A" w:rsidRDefault="00037E81" w:rsidP="00037E81">
      <w:pPr>
        <w:widowControl w:val="0"/>
        <w:ind w:right="1583"/>
        <w:rPr>
          <w:spacing w:val="14"/>
          <w:sz w:val="32"/>
          <w:szCs w:val="32"/>
        </w:rPr>
      </w:pPr>
      <w:r w:rsidRPr="0043236A">
        <w:rPr>
          <w:spacing w:val="14"/>
          <w:sz w:val="32"/>
          <w:szCs w:val="32"/>
        </w:rPr>
        <w:t>Verbale di deliberazione della Giunta Comunale</w:t>
      </w:r>
    </w:p>
    <w:p w:rsidR="00037E81" w:rsidRDefault="00037E81" w:rsidP="00037E81">
      <w:pPr>
        <w:widowControl w:val="0"/>
        <w:rPr>
          <w:rFonts w:ascii="Arial" w:hAnsi="Arial"/>
          <w:b/>
        </w:rPr>
      </w:pPr>
    </w:p>
    <w:p w:rsidR="00037E81" w:rsidRDefault="00037E81" w:rsidP="00037E81">
      <w:pPr>
        <w:widowControl w:val="0"/>
        <w:rPr>
          <w:rFonts w:ascii="Arial" w:hAnsi="Arial"/>
          <w:b/>
        </w:rPr>
      </w:pPr>
    </w:p>
    <w:p w:rsidR="00037E81" w:rsidRDefault="00037E81" w:rsidP="00037E81">
      <w:pPr>
        <w:widowControl w:val="0"/>
        <w:rPr>
          <w:rFonts w:ascii="Arial" w:hAnsi="Arial"/>
          <w:b/>
        </w:rPr>
      </w:pPr>
    </w:p>
    <w:p w:rsidR="00037E81" w:rsidRDefault="00037E81" w:rsidP="00037E81">
      <w:pPr>
        <w:widowControl w:val="0"/>
        <w:rPr>
          <w:rFonts w:ascii="Arial" w:hAnsi="Arial"/>
          <w:b/>
        </w:rPr>
      </w:pPr>
    </w:p>
    <w:p w:rsidR="00040735" w:rsidRDefault="00040735" w:rsidP="00037E81">
      <w:pPr>
        <w:widowControl w:val="0"/>
        <w:rPr>
          <w:rFonts w:ascii="Arial" w:hAnsi="Arial"/>
          <w:b/>
        </w:rPr>
      </w:pPr>
    </w:p>
    <w:p w:rsidR="00BB1209" w:rsidRDefault="00BB1209" w:rsidP="00037E81">
      <w:pPr>
        <w:widowControl w:val="0"/>
        <w:rPr>
          <w:rFonts w:ascii="Arial" w:hAnsi="Arial"/>
          <w:b/>
        </w:rPr>
      </w:pPr>
    </w:p>
    <w:p w:rsidR="005018EC" w:rsidRDefault="00037E81" w:rsidP="002A2862">
      <w:pPr>
        <w:widowControl w:val="0"/>
        <w:tabs>
          <w:tab w:val="left" w:pos="0"/>
          <w:tab w:val="left" w:pos="6946"/>
        </w:tabs>
        <w:spacing w:line="360" w:lineRule="auto"/>
        <w:ind w:left="1418" w:right="-261" w:hanging="1560"/>
        <w:rPr>
          <w:b/>
          <w:spacing w:val="40"/>
          <w:sz w:val="22"/>
          <w:szCs w:val="22"/>
        </w:rPr>
      </w:pPr>
      <w:r w:rsidRPr="002C6473">
        <w:rPr>
          <w:b/>
          <w:spacing w:val="40"/>
          <w:sz w:val="22"/>
          <w:szCs w:val="22"/>
        </w:rPr>
        <w:t>OGGETTO:</w:t>
      </w:r>
      <w:r w:rsidRPr="00FB38B9">
        <w:rPr>
          <w:bCs/>
          <w:color w:val="000000"/>
          <w:sz w:val="22"/>
          <w:szCs w:val="22"/>
        </w:rPr>
        <w:t xml:space="preserve"> </w:t>
      </w:r>
      <w:r w:rsidR="00835E7A">
        <w:rPr>
          <w:b/>
          <w:spacing w:val="40"/>
          <w:sz w:val="22"/>
          <w:szCs w:val="22"/>
        </w:rPr>
        <w:fldChar w:fldCharType="begin"/>
      </w:r>
      <w:r w:rsidR="00835E7A">
        <w:rPr>
          <w:b/>
          <w:spacing w:val="40"/>
          <w:sz w:val="22"/>
          <w:szCs w:val="22"/>
        </w:rPr>
        <w:instrText xml:space="preserve"> MERGEFIELD Oggetto </w:instrText>
      </w:r>
      <w:r w:rsidR="00835E7A">
        <w:rPr>
          <w:b/>
          <w:spacing w:val="40"/>
          <w:sz w:val="22"/>
          <w:szCs w:val="22"/>
        </w:rPr>
        <w:fldChar w:fldCharType="separate"/>
      </w:r>
      <w:r w:rsidR="008D1770" w:rsidRPr="00084725">
        <w:rPr>
          <w:b/>
          <w:noProof/>
          <w:spacing w:val="40"/>
          <w:sz w:val="22"/>
          <w:szCs w:val="22"/>
        </w:rPr>
        <w:t>Variazione d’urgenza al bilancio di previsione 2020/202 assunta con i poteri del Consiglio Comunale (art. 175, c. 4 TUEL).</w:t>
      </w:r>
      <w:r w:rsidR="00835E7A">
        <w:rPr>
          <w:b/>
          <w:spacing w:val="40"/>
          <w:sz w:val="22"/>
          <w:szCs w:val="22"/>
        </w:rPr>
        <w:fldChar w:fldCharType="end"/>
      </w:r>
    </w:p>
    <w:p w:rsidR="006A67D7" w:rsidRDefault="006A67D7" w:rsidP="00037E81">
      <w:pPr>
        <w:widowControl w:val="0"/>
        <w:spacing w:line="360" w:lineRule="auto"/>
        <w:rPr>
          <w:sz w:val="24"/>
          <w:szCs w:val="24"/>
        </w:rPr>
      </w:pPr>
    </w:p>
    <w:p w:rsidR="00037E81" w:rsidRPr="00F33413" w:rsidRDefault="00037E81" w:rsidP="00037E81">
      <w:pPr>
        <w:widowControl w:val="0"/>
        <w:spacing w:line="360" w:lineRule="auto"/>
        <w:rPr>
          <w:sz w:val="24"/>
          <w:szCs w:val="24"/>
        </w:rPr>
      </w:pPr>
      <w:r w:rsidRPr="00F33413">
        <w:rPr>
          <w:sz w:val="24"/>
          <w:szCs w:val="24"/>
        </w:rPr>
        <w:t xml:space="preserve">L’anno </w:t>
      </w:r>
      <w:r w:rsidR="00934EEE" w:rsidRPr="00F33413">
        <w:rPr>
          <w:b/>
          <w:sz w:val="24"/>
          <w:szCs w:val="24"/>
        </w:rPr>
        <w:fldChar w:fldCharType="begin"/>
      </w:r>
      <w:r w:rsidRPr="00F33413">
        <w:rPr>
          <w:b/>
          <w:sz w:val="24"/>
          <w:szCs w:val="24"/>
        </w:rPr>
        <w:instrText xml:space="preserve"> MERGEFIELD "anno" </w:instrText>
      </w:r>
      <w:r w:rsidR="00934EEE" w:rsidRPr="00F33413">
        <w:rPr>
          <w:b/>
          <w:sz w:val="24"/>
          <w:szCs w:val="24"/>
        </w:rPr>
        <w:fldChar w:fldCharType="separate"/>
      </w:r>
      <w:r w:rsidR="008D1770" w:rsidRPr="00084725">
        <w:rPr>
          <w:b/>
          <w:noProof/>
          <w:sz w:val="24"/>
          <w:szCs w:val="24"/>
        </w:rPr>
        <w:t>2020</w:t>
      </w:r>
      <w:r w:rsidR="00934EEE" w:rsidRPr="00F33413">
        <w:rPr>
          <w:b/>
          <w:sz w:val="24"/>
          <w:szCs w:val="24"/>
        </w:rPr>
        <w:fldChar w:fldCharType="end"/>
      </w:r>
      <w:r w:rsidRPr="00F33413">
        <w:rPr>
          <w:sz w:val="24"/>
          <w:szCs w:val="24"/>
        </w:rPr>
        <w:t xml:space="preserve"> addì </w:t>
      </w:r>
      <w:r w:rsidR="001F4017">
        <w:rPr>
          <w:b/>
          <w:sz w:val="24"/>
          <w:szCs w:val="24"/>
        </w:rPr>
        <w:fldChar w:fldCharType="begin"/>
      </w:r>
      <w:r w:rsidR="001F4017">
        <w:rPr>
          <w:b/>
          <w:sz w:val="24"/>
          <w:szCs w:val="24"/>
        </w:rPr>
        <w:instrText xml:space="preserve"> MERGEFIELD giorno </w:instrText>
      </w:r>
      <w:r w:rsidR="001F4017">
        <w:rPr>
          <w:b/>
          <w:sz w:val="24"/>
          <w:szCs w:val="24"/>
        </w:rPr>
        <w:fldChar w:fldCharType="separate"/>
      </w:r>
      <w:r w:rsidR="008D1770" w:rsidRPr="00084725">
        <w:rPr>
          <w:b/>
          <w:noProof/>
          <w:sz w:val="24"/>
          <w:szCs w:val="24"/>
        </w:rPr>
        <w:t>trenta</w:t>
      </w:r>
      <w:r w:rsidR="001F4017">
        <w:rPr>
          <w:b/>
          <w:sz w:val="24"/>
          <w:szCs w:val="24"/>
        </w:rPr>
        <w:fldChar w:fldCharType="end"/>
      </w:r>
      <w:r w:rsidR="005E0315">
        <w:rPr>
          <w:b/>
          <w:sz w:val="24"/>
          <w:szCs w:val="24"/>
        </w:rPr>
        <w:t xml:space="preserve"> </w:t>
      </w:r>
      <w:r w:rsidRPr="00F33413">
        <w:rPr>
          <w:sz w:val="24"/>
          <w:szCs w:val="24"/>
        </w:rPr>
        <w:t xml:space="preserve">del mese di </w:t>
      </w:r>
      <w:r w:rsidR="00934EEE" w:rsidRPr="00F33413">
        <w:rPr>
          <w:b/>
          <w:sz w:val="24"/>
          <w:szCs w:val="24"/>
        </w:rPr>
        <w:fldChar w:fldCharType="begin"/>
      </w:r>
      <w:r w:rsidRPr="00F33413">
        <w:rPr>
          <w:b/>
          <w:sz w:val="24"/>
          <w:szCs w:val="24"/>
        </w:rPr>
        <w:instrText xml:space="preserve"> MERGEFIELD "mese" </w:instrText>
      </w:r>
      <w:r w:rsidR="00934EEE" w:rsidRPr="00F33413">
        <w:rPr>
          <w:b/>
          <w:sz w:val="24"/>
          <w:szCs w:val="24"/>
        </w:rPr>
        <w:fldChar w:fldCharType="separate"/>
      </w:r>
      <w:r w:rsidR="008D1770" w:rsidRPr="00084725">
        <w:rPr>
          <w:b/>
          <w:noProof/>
          <w:sz w:val="24"/>
          <w:szCs w:val="24"/>
        </w:rPr>
        <w:t>aprile</w:t>
      </w:r>
      <w:r w:rsidR="00934EEE" w:rsidRPr="00F33413">
        <w:rPr>
          <w:b/>
          <w:sz w:val="24"/>
          <w:szCs w:val="24"/>
        </w:rPr>
        <w:fldChar w:fldCharType="end"/>
      </w:r>
      <w:r w:rsidRPr="00F33413">
        <w:rPr>
          <w:sz w:val="24"/>
          <w:szCs w:val="24"/>
        </w:rPr>
        <w:t xml:space="preserve"> alle ore </w:t>
      </w:r>
      <w:r w:rsidR="00934EEE" w:rsidRPr="00F33413">
        <w:rPr>
          <w:b/>
          <w:sz w:val="24"/>
          <w:szCs w:val="24"/>
        </w:rPr>
        <w:fldChar w:fldCharType="begin"/>
      </w:r>
      <w:r w:rsidRPr="00F33413">
        <w:rPr>
          <w:b/>
          <w:sz w:val="24"/>
          <w:szCs w:val="24"/>
        </w:rPr>
        <w:instrText xml:space="preserve"> MERGEFIELD "ora" </w:instrText>
      </w:r>
      <w:r w:rsidR="00934EEE" w:rsidRPr="00F33413">
        <w:rPr>
          <w:b/>
          <w:sz w:val="24"/>
          <w:szCs w:val="24"/>
        </w:rPr>
        <w:fldChar w:fldCharType="separate"/>
      </w:r>
      <w:r w:rsidR="008D1770" w:rsidRPr="00084725">
        <w:rPr>
          <w:b/>
          <w:noProof/>
          <w:sz w:val="24"/>
          <w:szCs w:val="24"/>
        </w:rPr>
        <w:t>12,00</w:t>
      </w:r>
      <w:r w:rsidR="00934EEE" w:rsidRPr="00F33413">
        <w:rPr>
          <w:b/>
          <w:sz w:val="24"/>
          <w:szCs w:val="24"/>
        </w:rPr>
        <w:fldChar w:fldCharType="end"/>
      </w:r>
      <w:r w:rsidRPr="00F33413">
        <w:rPr>
          <w:sz w:val="24"/>
          <w:szCs w:val="24"/>
        </w:rPr>
        <w:t xml:space="preserve"> nella sala delle adunanze.</w:t>
      </w:r>
    </w:p>
    <w:p w:rsidR="00037E81" w:rsidRPr="00F33413" w:rsidRDefault="00037E81" w:rsidP="00037E81">
      <w:pPr>
        <w:widowControl w:val="0"/>
        <w:spacing w:line="360" w:lineRule="auto"/>
        <w:ind w:firstLine="708"/>
        <w:rPr>
          <w:sz w:val="24"/>
          <w:szCs w:val="24"/>
        </w:rPr>
      </w:pPr>
    </w:p>
    <w:p w:rsidR="00037E81" w:rsidRPr="00F33413" w:rsidRDefault="00037E81" w:rsidP="00037E81">
      <w:pPr>
        <w:widowControl w:val="0"/>
        <w:spacing w:line="360" w:lineRule="auto"/>
        <w:ind w:firstLine="708"/>
        <w:rPr>
          <w:sz w:val="24"/>
          <w:szCs w:val="24"/>
        </w:rPr>
      </w:pPr>
      <w:r w:rsidRPr="00F33413">
        <w:rPr>
          <w:sz w:val="24"/>
          <w:szCs w:val="24"/>
        </w:rPr>
        <w:t xml:space="preserve">Previa l’osservanza di tutte le formalità prescritte dalla vigente legge vennero oggi convocati a seduta i componenti </w:t>
      </w:r>
      <w:smartTag w:uri="urn:schemas-microsoft-com:office:cs:smarttags" w:element="NumConv6p6">
        <w:smartTagPr>
          <w:attr w:name="ProductID" w:val="la Giunta Comunale."/>
        </w:smartTagPr>
        <w:r w:rsidRPr="00F33413">
          <w:rPr>
            <w:sz w:val="24"/>
            <w:szCs w:val="24"/>
          </w:rPr>
          <w:t>la Giunta Comunale.</w:t>
        </w:r>
      </w:smartTag>
    </w:p>
    <w:p w:rsidR="00037E81" w:rsidRPr="00F33413" w:rsidRDefault="00037E81" w:rsidP="00037E81">
      <w:pPr>
        <w:widowControl w:val="0"/>
        <w:spacing w:line="360" w:lineRule="auto"/>
        <w:rPr>
          <w:sz w:val="24"/>
          <w:szCs w:val="24"/>
        </w:rPr>
      </w:pPr>
      <w:r w:rsidRPr="00F33413">
        <w:rPr>
          <w:sz w:val="24"/>
          <w:szCs w:val="24"/>
        </w:rPr>
        <w:tab/>
        <w:t>All’appello risultano:</w:t>
      </w:r>
    </w:p>
    <w:p w:rsidR="00037E81" w:rsidRPr="00F33413" w:rsidRDefault="00037E81" w:rsidP="00037E81">
      <w:pPr>
        <w:widowControl w:val="0"/>
        <w:spacing w:line="360" w:lineRule="auto"/>
        <w:rPr>
          <w:sz w:val="24"/>
          <w:szCs w:val="24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517"/>
        <w:gridCol w:w="2460"/>
        <w:gridCol w:w="1418"/>
        <w:gridCol w:w="2020"/>
        <w:gridCol w:w="2247"/>
      </w:tblGrid>
      <w:tr w:rsidR="00037E81" w:rsidRPr="00F33413" w:rsidTr="00386ED5">
        <w:trPr>
          <w:trHeight w:val="450"/>
        </w:trPr>
        <w:tc>
          <w:tcPr>
            <w:tcW w:w="4395" w:type="dxa"/>
            <w:gridSpan w:val="3"/>
            <w:tcBorders>
              <w:bottom w:val="single" w:sz="4" w:space="0" w:color="auto"/>
              <w:right w:val="inset" w:sz="6" w:space="0" w:color="auto"/>
            </w:tcBorders>
            <w:vAlign w:val="center"/>
          </w:tcPr>
          <w:p w:rsidR="00037E81" w:rsidRPr="00F33413" w:rsidRDefault="00037E81" w:rsidP="000D25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inset" w:sz="6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037E81" w:rsidRPr="00F33413" w:rsidRDefault="00037E81" w:rsidP="000D25C4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Presente</w:t>
            </w:r>
          </w:p>
        </w:tc>
        <w:tc>
          <w:tcPr>
            <w:tcW w:w="2247" w:type="dxa"/>
            <w:tcBorders>
              <w:top w:val="inset" w:sz="6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037E81" w:rsidRPr="00F33413" w:rsidRDefault="00037E81" w:rsidP="000D25C4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Assente</w:t>
            </w:r>
          </w:p>
        </w:tc>
      </w:tr>
      <w:tr w:rsidR="00037E81" w:rsidRPr="00F33413" w:rsidTr="00386ED5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E81" w:rsidRPr="00F33413" w:rsidRDefault="00037E81" w:rsidP="000D25C4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F33413">
                <w:rPr>
                  <w:sz w:val="24"/>
                  <w:szCs w:val="24"/>
                </w:rPr>
                <w:t>1</w:t>
              </w:r>
            </w:smartTag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E81" w:rsidRPr="00F33413" w:rsidRDefault="00EB326A" w:rsidP="000D25C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ALBERIONE Giorgio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037E81" w:rsidRPr="00F33413" w:rsidRDefault="00037E81" w:rsidP="000D25C4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Sindaco</w:t>
            </w:r>
          </w:p>
        </w:tc>
        <w:tc>
          <w:tcPr>
            <w:tcW w:w="202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037E81" w:rsidRPr="00F33413" w:rsidRDefault="00EB326A" w:rsidP="000D25C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Alberione_presente </w:instrText>
            </w:r>
            <w:r>
              <w:rPr>
                <w:sz w:val="24"/>
                <w:szCs w:val="24"/>
              </w:rPr>
              <w:fldChar w:fldCharType="separate"/>
            </w:r>
            <w:r w:rsidR="008D1770" w:rsidRPr="00084725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47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037E81" w:rsidRPr="00F33413" w:rsidRDefault="00EB326A" w:rsidP="000D25C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"Alberione_assente"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037E81" w:rsidRPr="00F33413" w:rsidTr="00386ED5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E81" w:rsidRPr="00F33413" w:rsidRDefault="00B36B4C" w:rsidP="000D25C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E81" w:rsidRPr="00F33413" w:rsidRDefault="00EB326A" w:rsidP="000D25C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RASPO Andrea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037E81" w:rsidRPr="00F33413" w:rsidRDefault="00037E81" w:rsidP="000D25C4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02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037E81" w:rsidRPr="00F33413" w:rsidRDefault="00EB326A" w:rsidP="000D25C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Raspo_presente </w:instrText>
            </w:r>
            <w:r>
              <w:rPr>
                <w:sz w:val="24"/>
                <w:szCs w:val="24"/>
              </w:rPr>
              <w:fldChar w:fldCharType="separate"/>
            </w:r>
            <w:r w:rsidR="008D1770" w:rsidRPr="00084725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47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037E81" w:rsidRPr="00F33413" w:rsidRDefault="00EB326A" w:rsidP="000D25C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Raspo_assente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037E81" w:rsidRPr="00F33413" w:rsidTr="00386ED5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E81" w:rsidRPr="00F33413" w:rsidRDefault="00B36B4C" w:rsidP="000D25C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E81" w:rsidRPr="00F33413" w:rsidRDefault="00037E81" w:rsidP="000D25C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FISSORE Mirko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037E81" w:rsidRPr="00F33413" w:rsidRDefault="00037E81" w:rsidP="000D25C4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02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037E81" w:rsidRPr="00F33413" w:rsidRDefault="00934EEE" w:rsidP="000D25C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037E81">
              <w:rPr>
                <w:sz w:val="24"/>
                <w:szCs w:val="24"/>
              </w:rPr>
              <w:instrText xml:space="preserve"> MERGEFIELD "Fissore_presente" </w:instrText>
            </w:r>
            <w:r>
              <w:rPr>
                <w:sz w:val="24"/>
                <w:szCs w:val="24"/>
              </w:rPr>
              <w:fldChar w:fldCharType="separate"/>
            </w:r>
            <w:r w:rsidR="008D1770" w:rsidRPr="00084725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47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037E81" w:rsidRPr="00F33413" w:rsidRDefault="00934EEE" w:rsidP="000D25C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037E81">
              <w:rPr>
                <w:sz w:val="24"/>
                <w:szCs w:val="24"/>
              </w:rPr>
              <w:instrText xml:space="preserve"> MERGEFIELD "Fissore_assente"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037E81" w:rsidRPr="00F33413" w:rsidTr="00386ED5">
        <w:trPr>
          <w:trHeight w:val="450"/>
        </w:trPr>
        <w:tc>
          <w:tcPr>
            <w:tcW w:w="4395" w:type="dxa"/>
            <w:gridSpan w:val="3"/>
            <w:tcBorders>
              <w:top w:val="single" w:sz="4" w:space="0" w:color="auto"/>
              <w:bottom w:val="nil"/>
              <w:right w:val="inset" w:sz="6" w:space="0" w:color="auto"/>
            </w:tcBorders>
            <w:vAlign w:val="center"/>
          </w:tcPr>
          <w:p w:rsidR="00037E81" w:rsidRPr="00F33413" w:rsidRDefault="00037E81" w:rsidP="000D25C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037E81" w:rsidRPr="00F33413" w:rsidRDefault="00934EEE" w:rsidP="000D25C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037E81">
              <w:rPr>
                <w:sz w:val="24"/>
                <w:szCs w:val="24"/>
              </w:rPr>
              <w:instrText xml:space="preserve"> MERGEFIELD "Totale_presenze" </w:instrText>
            </w:r>
            <w:r>
              <w:rPr>
                <w:sz w:val="24"/>
                <w:szCs w:val="24"/>
              </w:rPr>
              <w:fldChar w:fldCharType="separate"/>
            </w:r>
            <w:r w:rsidR="008D1770" w:rsidRPr="00084725">
              <w:rPr>
                <w:noProof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47" w:type="dxa"/>
            <w:tcBorders>
              <w:top w:val="single" w:sz="4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037E81" w:rsidRPr="00F33413" w:rsidRDefault="00934EEE" w:rsidP="000D25C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037E81">
              <w:rPr>
                <w:sz w:val="24"/>
                <w:szCs w:val="24"/>
              </w:rPr>
              <w:instrText xml:space="preserve"> MERGEFIELD "Totale_assenze" </w:instrText>
            </w:r>
            <w:r>
              <w:rPr>
                <w:sz w:val="24"/>
                <w:szCs w:val="24"/>
              </w:rPr>
              <w:fldChar w:fldCharType="separate"/>
            </w:r>
            <w:r w:rsidR="008D1770" w:rsidRPr="00084725">
              <w:rPr>
                <w:noProof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037E81" w:rsidRPr="00F33413" w:rsidRDefault="00037E81" w:rsidP="00037E81">
      <w:pPr>
        <w:widowControl w:val="0"/>
        <w:spacing w:before="60" w:after="60"/>
        <w:rPr>
          <w:sz w:val="24"/>
          <w:szCs w:val="24"/>
        </w:rPr>
      </w:pPr>
    </w:p>
    <w:p w:rsidR="00037E81" w:rsidRPr="00F33413" w:rsidRDefault="00037E81" w:rsidP="00037E81">
      <w:pPr>
        <w:widowControl w:val="0"/>
        <w:spacing w:before="60" w:after="60"/>
        <w:rPr>
          <w:sz w:val="24"/>
          <w:szCs w:val="24"/>
        </w:rPr>
      </w:pPr>
      <w:r w:rsidRPr="00F33413">
        <w:rPr>
          <w:sz w:val="24"/>
          <w:szCs w:val="24"/>
        </w:rPr>
        <w:tab/>
        <w:t xml:space="preserve">Partecipa all’adunanza l’infrascritto </w:t>
      </w:r>
      <w:r w:rsidR="000B4334">
        <w:rPr>
          <w:sz w:val="24"/>
          <w:szCs w:val="24"/>
        </w:rPr>
        <w:t>Segretario Generale</w:t>
      </w:r>
      <w:r>
        <w:rPr>
          <w:sz w:val="24"/>
          <w:szCs w:val="24"/>
        </w:rPr>
        <w:t>,</w:t>
      </w:r>
      <w:r w:rsidRPr="00F33413">
        <w:rPr>
          <w:sz w:val="24"/>
          <w:szCs w:val="24"/>
        </w:rPr>
        <w:t xml:space="preserve"> </w:t>
      </w:r>
      <w:r w:rsidR="001E4FC6">
        <w:rPr>
          <w:sz w:val="24"/>
          <w:szCs w:val="24"/>
        </w:rPr>
        <w:t>BACCHETTA Dott. Carmelo Mario</w:t>
      </w:r>
      <w:r w:rsidRPr="00F33413">
        <w:rPr>
          <w:sz w:val="24"/>
          <w:szCs w:val="24"/>
        </w:rPr>
        <w:t>, il quale provvede alla redazione del presente verbale.</w:t>
      </w:r>
    </w:p>
    <w:p w:rsidR="000F482D" w:rsidRDefault="00037E81" w:rsidP="000F482D">
      <w:pPr>
        <w:widowControl w:val="0"/>
        <w:spacing w:before="60" w:after="60"/>
        <w:ind w:firstLine="708"/>
        <w:rPr>
          <w:sz w:val="24"/>
          <w:szCs w:val="24"/>
        </w:rPr>
      </w:pPr>
      <w:r w:rsidRPr="00F33413">
        <w:rPr>
          <w:sz w:val="24"/>
          <w:szCs w:val="24"/>
        </w:rPr>
        <w:tab/>
        <w:t xml:space="preserve">Essendo legale il numero degli intervenuti, </w:t>
      </w:r>
      <w:r w:rsidRPr="000A3B41">
        <w:rPr>
          <w:sz w:val="24"/>
          <w:szCs w:val="24"/>
        </w:rPr>
        <w:t xml:space="preserve">il </w:t>
      </w:r>
      <w:r w:rsidR="000F482D" w:rsidRPr="000A3B41">
        <w:rPr>
          <w:sz w:val="24"/>
          <w:szCs w:val="24"/>
        </w:rPr>
        <w:t xml:space="preserve">Sig. </w:t>
      </w:r>
      <w:r w:rsidR="001529FA">
        <w:rPr>
          <w:sz w:val="24"/>
          <w:szCs w:val="24"/>
        </w:rPr>
        <w:t>Alberione Giorgio</w:t>
      </w:r>
      <w:r w:rsidR="00B3454B">
        <w:rPr>
          <w:sz w:val="24"/>
          <w:szCs w:val="24"/>
        </w:rPr>
        <w:t xml:space="preserve"> </w:t>
      </w:r>
      <w:r w:rsidR="00B3454B" w:rsidRPr="000A3B41">
        <w:rPr>
          <w:sz w:val="24"/>
          <w:szCs w:val="24"/>
        </w:rPr>
        <w:t>SINDACO</w:t>
      </w:r>
      <w:r w:rsidR="000F482D">
        <w:rPr>
          <w:sz w:val="24"/>
          <w:szCs w:val="24"/>
        </w:rPr>
        <w:t>,</w:t>
      </w:r>
      <w:r w:rsidR="000F482D" w:rsidRPr="000A3B41">
        <w:rPr>
          <w:sz w:val="24"/>
          <w:szCs w:val="24"/>
        </w:rPr>
        <w:t xml:space="preserve"> </w:t>
      </w:r>
    </w:p>
    <w:p w:rsidR="00037E81" w:rsidRPr="009F5E6C" w:rsidRDefault="00037E81" w:rsidP="000F482D">
      <w:pPr>
        <w:widowControl w:val="0"/>
        <w:spacing w:before="60" w:after="6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C318C">
        <w:rPr>
          <w:sz w:val="24"/>
          <w:szCs w:val="24"/>
        </w:rPr>
        <w:t>a</w:t>
      </w:r>
      <w:r>
        <w:rPr>
          <w:sz w:val="24"/>
          <w:szCs w:val="24"/>
        </w:rPr>
        <w:t>s</w:t>
      </w:r>
      <w:r w:rsidRPr="00F33413">
        <w:rPr>
          <w:sz w:val="24"/>
          <w:szCs w:val="24"/>
        </w:rPr>
        <w:t>sume la presidenza e dichiara aperta la seduta per la trattazione dell’oggetto sopra indicato</w:t>
      </w:r>
    </w:p>
    <w:p w:rsidR="00037E81" w:rsidRPr="00835251" w:rsidRDefault="00037E81" w:rsidP="00037E81">
      <w:pPr>
        <w:widowControl w:val="0"/>
        <w:ind w:left="546" w:right="-55"/>
        <w:jc w:val="center"/>
        <w:rPr>
          <w:sz w:val="16"/>
          <w:szCs w:val="16"/>
        </w:rPr>
      </w:pPr>
      <w:r>
        <w:rPr>
          <w:sz w:val="24"/>
          <w:szCs w:val="24"/>
        </w:rPr>
        <w:br w:type="page"/>
      </w:r>
      <w:r w:rsidRPr="00835251">
        <w:rPr>
          <w:sz w:val="16"/>
          <w:szCs w:val="16"/>
        </w:rPr>
        <w:lastRenderedPageBreak/>
        <w:t xml:space="preserve"> </w:t>
      </w:r>
    </w:p>
    <w:p w:rsidR="00EA1B0E" w:rsidRPr="00DA12A0" w:rsidRDefault="00EA1B0E" w:rsidP="00EA1B0E">
      <w:pPr>
        <w:widowControl w:val="0"/>
        <w:ind w:left="546" w:right="23"/>
        <w:jc w:val="center"/>
        <w:rPr>
          <w:sz w:val="24"/>
          <w:szCs w:val="24"/>
        </w:rPr>
      </w:pPr>
      <w:r w:rsidRPr="00DA12A0">
        <w:rPr>
          <w:sz w:val="24"/>
          <w:szCs w:val="24"/>
        </w:rPr>
        <w:t>IL PRESIDENTE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SEGRETARIO</w:t>
      </w:r>
      <w:r w:rsidR="000B4334">
        <w:rPr>
          <w:sz w:val="24"/>
          <w:szCs w:val="24"/>
        </w:rPr>
        <w:t xml:space="preserve"> GENERALE</w:t>
      </w:r>
    </w:p>
    <w:p w:rsidR="00EA1B0E" w:rsidRPr="00DA12A0" w:rsidRDefault="00EA1B0E" w:rsidP="00EA1B0E">
      <w:pPr>
        <w:widowControl w:val="0"/>
        <w:ind w:left="546" w:right="23"/>
        <w:jc w:val="center"/>
        <w:rPr>
          <w:sz w:val="16"/>
          <w:szCs w:val="16"/>
        </w:rPr>
      </w:pPr>
    </w:p>
    <w:p w:rsidR="00EA1B0E" w:rsidRPr="00C830E7" w:rsidRDefault="00EA1B0E" w:rsidP="00EA1B0E">
      <w:pPr>
        <w:widowControl w:val="0"/>
        <w:ind w:left="544" w:right="-57"/>
        <w:jc w:val="center"/>
        <w:rPr>
          <w:sz w:val="24"/>
          <w:szCs w:val="24"/>
        </w:rPr>
      </w:pPr>
      <w:r w:rsidRPr="00C830E7">
        <w:rPr>
          <w:sz w:val="24"/>
          <w:szCs w:val="24"/>
        </w:rPr>
        <w:t xml:space="preserve">f.to  </w:t>
      </w:r>
      <w:r w:rsidR="001529FA">
        <w:rPr>
          <w:sz w:val="24"/>
          <w:szCs w:val="24"/>
        </w:rPr>
        <w:t>Alberione Giorgio</w:t>
      </w:r>
      <w:r w:rsidR="000E5A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f.to BACCHETTA Dott. Carmelo Mario </w:t>
      </w:r>
    </w:p>
    <w:p w:rsidR="00037E81" w:rsidRPr="00835251" w:rsidRDefault="00037E81" w:rsidP="00037E81">
      <w:pPr>
        <w:widowControl w:val="0"/>
        <w:ind w:left="544" w:right="-57"/>
        <w:rPr>
          <w:sz w:val="16"/>
          <w:szCs w:val="16"/>
        </w:rPr>
      </w:pPr>
    </w:p>
    <w:p w:rsidR="00037E81" w:rsidRPr="00835251" w:rsidRDefault="00037E81" w:rsidP="00037E81">
      <w:pPr>
        <w:widowControl w:val="0"/>
        <w:ind w:left="544" w:right="-57"/>
        <w:rPr>
          <w:sz w:val="16"/>
          <w:szCs w:val="16"/>
        </w:rPr>
      </w:pPr>
    </w:p>
    <w:p w:rsidR="00037E81" w:rsidRDefault="00037E81" w:rsidP="00037E81">
      <w:pPr>
        <w:widowControl w:val="0"/>
        <w:ind w:left="546" w:right="23"/>
        <w:jc w:val="center"/>
        <w:rPr>
          <w:b/>
          <w:sz w:val="24"/>
          <w:szCs w:val="24"/>
        </w:rPr>
      </w:pPr>
    </w:p>
    <w:p w:rsidR="00037E81" w:rsidRPr="00DA12A0" w:rsidRDefault="004F6096" w:rsidP="00037E81">
      <w:pPr>
        <w:widowControl w:val="0"/>
        <w:ind w:left="546" w:right="23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69610" cy="1431925"/>
                <wp:effectExtent l="5080" t="12700" r="6985" b="12700"/>
                <wp:wrapSquare wrapText="bothSides"/>
                <wp:docPr id="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9610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7CC0" w:rsidRPr="00DA12A0" w:rsidRDefault="00FA7CC0" w:rsidP="00037E81">
                            <w:pPr>
                              <w:widowControl w:val="0"/>
                              <w:ind w:left="546" w:right="23"/>
                              <w:jc w:val="center"/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A12A0">
                              <w:rPr>
                                <w:b/>
                                <w:color w:val="000000"/>
                                <w:sz w:val="24"/>
                                <w:szCs w:val="24"/>
                              </w:rPr>
                              <w:t>REFERTO DI PUBBLICAZIONE</w:t>
                            </w:r>
                          </w:p>
                          <w:p w:rsidR="00FA7CC0" w:rsidRPr="00701D5F" w:rsidRDefault="00FA7CC0" w:rsidP="00037E81">
                            <w:pPr>
                              <w:widowControl w:val="0"/>
                              <w:ind w:left="546" w:right="23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A7CC0" w:rsidRPr="00DA12A0" w:rsidRDefault="00FA7CC0" w:rsidP="00037E81">
                            <w:pPr>
                              <w:widowControl w:val="0"/>
                              <w:spacing w:line="340" w:lineRule="exact"/>
                              <w:ind w:left="78" w:right="23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Copia della presente deliberazione viene pubblicata</w:t>
                            </w:r>
                            <w:r w:rsidRPr="00DA12A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all’Albo Pretorio</w:t>
                            </w:r>
                            <w:r w:rsidRPr="00DA12A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di questo Comune </w:t>
                            </w:r>
                            <w:r w:rsidRPr="00DA12A0">
                              <w:rPr>
                                <w:sz w:val="24"/>
                                <w:szCs w:val="24"/>
                              </w:rPr>
                              <w:t xml:space="preserve">per </w:t>
                            </w:r>
                            <w:smartTag w:uri="urn:schemas-microsoft-com:office:cs:smarttags" w:element="NumConv6p0">
                              <w:smartTagPr>
                                <w:attr w:name="sch" w:val="1"/>
                                <w:attr w:name="val" w:val="15"/>
                              </w:smartTagPr>
                              <w:r w:rsidRPr="00DA12A0">
                                <w:rPr>
                                  <w:sz w:val="24"/>
                                  <w:szCs w:val="24"/>
                                </w:rPr>
                                <w:t>15</w:t>
                              </w:r>
                            </w:smartTag>
                            <w:r>
                              <w:rPr>
                                <w:sz w:val="24"/>
                                <w:szCs w:val="24"/>
                              </w:rPr>
                              <w:t xml:space="preserve"> giorni consecutivi a partire dal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07 MAGGIO 2020,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ai sensi art. 124 – comma 1 – D.Lgs. 18/08/2000, n. 267.</w:t>
                            </w:r>
                          </w:p>
                          <w:p w:rsidR="00FA7CC0" w:rsidRPr="00DA12A0" w:rsidRDefault="00FA7CC0" w:rsidP="00037E81">
                            <w:pPr>
                              <w:widowControl w:val="0"/>
                              <w:spacing w:line="340" w:lineRule="exact"/>
                              <w:ind w:left="544" w:right="23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DA12A0">
                              <w:rPr>
                                <w:i/>
                                <w:sz w:val="24"/>
                                <w:szCs w:val="24"/>
                              </w:rPr>
                              <w:t xml:space="preserve">Il 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Segretario Generale</w:t>
                            </w:r>
                          </w:p>
                          <w:p w:rsidR="00FA7CC0" w:rsidRDefault="00FA7CC0" w:rsidP="00037E81">
                            <w:pPr>
                              <w:widowControl w:val="0"/>
                              <w:ind w:left="546" w:right="23"/>
                            </w:pP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F.to BACCHETTA Dott. Carmelo Mario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left:0;text-align:left;margin-left:0;margin-top:0;width:454.3pt;height:112.75pt;z-index:25166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">
                <v:textbox style="mso-fit-shape-to-text:t">
                  <w:txbxContent>
                    <w:p w:rsidR="00FA7CC0" w:rsidRPr="00DA12A0" w:rsidRDefault="00FA7CC0" w:rsidP="00037E81">
                      <w:pPr>
                        <w:widowControl w:val="0"/>
                        <w:ind w:left="546" w:right="23"/>
                        <w:jc w:val="center"/>
                        <w:rPr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DA12A0">
                        <w:rPr>
                          <w:b/>
                          <w:color w:val="000000"/>
                          <w:sz w:val="24"/>
                          <w:szCs w:val="24"/>
                        </w:rPr>
                        <w:t>REFERTO DI PUBBLICAZIONE</w:t>
                      </w:r>
                    </w:p>
                    <w:p w:rsidR="00FA7CC0" w:rsidRPr="00701D5F" w:rsidRDefault="00FA7CC0" w:rsidP="00037E81">
                      <w:pPr>
                        <w:widowControl w:val="0"/>
                        <w:ind w:left="546" w:right="23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FA7CC0" w:rsidRPr="00DA12A0" w:rsidRDefault="00FA7CC0" w:rsidP="00037E81">
                      <w:pPr>
                        <w:widowControl w:val="0"/>
                        <w:spacing w:line="340" w:lineRule="exact"/>
                        <w:ind w:left="78" w:right="2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Copia della presente deliberazione viene pubblicata</w:t>
                      </w:r>
                      <w:r w:rsidRPr="00DA12A0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all’Albo Pretorio</w:t>
                      </w:r>
                      <w:r w:rsidRPr="00DA12A0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di questo Comune </w:t>
                      </w:r>
                      <w:r w:rsidRPr="00DA12A0">
                        <w:rPr>
                          <w:sz w:val="24"/>
                          <w:szCs w:val="24"/>
                        </w:rPr>
                        <w:t xml:space="preserve">per </w:t>
                      </w:r>
                      <w:smartTag w:uri="urn:schemas-microsoft-com:office:cs:smarttags" w:element="NumConv6p0">
                        <w:smartTagPr>
                          <w:attr w:name="sch" w:val="1"/>
                          <w:attr w:name="val" w:val="15"/>
                        </w:smartTagPr>
                        <w:r w:rsidRPr="00DA12A0">
                          <w:rPr>
                            <w:sz w:val="24"/>
                            <w:szCs w:val="24"/>
                          </w:rPr>
                          <w:t>15</w:t>
                        </w:r>
                      </w:smartTag>
                      <w:r>
                        <w:rPr>
                          <w:sz w:val="24"/>
                          <w:szCs w:val="24"/>
                        </w:rPr>
                        <w:t xml:space="preserve"> giorni consecutivi a partire dal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07 MAGGIO 2020, </w:t>
                      </w:r>
                      <w:r>
                        <w:rPr>
                          <w:sz w:val="24"/>
                          <w:szCs w:val="24"/>
                        </w:rPr>
                        <w:t>ai sensi art. 124 – comma 1 – D.Lgs. 18/08/2000, n. 267.</w:t>
                      </w:r>
                    </w:p>
                    <w:p w:rsidR="00FA7CC0" w:rsidRPr="00DA12A0" w:rsidRDefault="00FA7CC0" w:rsidP="00037E81">
                      <w:pPr>
                        <w:widowControl w:val="0"/>
                        <w:spacing w:line="340" w:lineRule="exact"/>
                        <w:ind w:left="544" w:right="2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DA12A0">
                        <w:rPr>
                          <w:i/>
                          <w:sz w:val="24"/>
                          <w:szCs w:val="24"/>
                        </w:rPr>
                        <w:t xml:space="preserve">Il 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Segretario Generale</w:t>
                      </w:r>
                    </w:p>
                    <w:p w:rsidR="00FA7CC0" w:rsidRDefault="00FA7CC0" w:rsidP="00037E81">
                      <w:pPr>
                        <w:widowControl w:val="0"/>
                        <w:ind w:left="546" w:right="23"/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ab/>
                        <w:t xml:space="preserve">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F.to BACCHETTA Dott. Carmelo Mario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2"/>
      </w:tblGrid>
      <w:tr w:rsidR="00037E81" w:rsidRPr="009C2605" w:rsidTr="000D25C4">
        <w:trPr>
          <w:trHeight w:val="1465"/>
        </w:trPr>
        <w:tc>
          <w:tcPr>
            <w:tcW w:w="9126" w:type="dxa"/>
          </w:tcPr>
          <w:p w:rsidR="00037E81" w:rsidRPr="009C2605" w:rsidRDefault="00037E81" w:rsidP="000D25C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37E81" w:rsidRPr="009C2605" w:rsidRDefault="00037E81" w:rsidP="000D25C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b/>
                <w:color w:val="000000"/>
                <w:sz w:val="24"/>
                <w:szCs w:val="24"/>
              </w:rPr>
              <w:t>COMUNICATA AI CAPIGRUPPO CONSILIARI</w:t>
            </w:r>
          </w:p>
          <w:p w:rsidR="00037E81" w:rsidRPr="009C2605" w:rsidRDefault="00037E81" w:rsidP="000D25C4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37E81" w:rsidRPr="009C2605" w:rsidRDefault="00037E81" w:rsidP="00BA32DB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color w:val="000000"/>
                <w:sz w:val="24"/>
                <w:szCs w:val="24"/>
              </w:rPr>
              <w:t>In data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C2EA8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86ED5">
              <w:rPr>
                <w:b/>
                <w:sz w:val="24"/>
                <w:szCs w:val="24"/>
              </w:rPr>
              <w:t>07 MAGGIO 2020</w:t>
            </w:r>
            <w:r w:rsidR="00F419A4">
              <w:rPr>
                <w:b/>
                <w:sz w:val="24"/>
                <w:szCs w:val="24"/>
              </w:rPr>
              <w:t xml:space="preserve"> </w:t>
            </w:r>
            <w:r w:rsidRPr="009C2605">
              <w:rPr>
                <w:color w:val="000000"/>
                <w:sz w:val="24"/>
                <w:szCs w:val="24"/>
              </w:rPr>
              <w:t>ai sensi dell’art. 125 D.Lgs. 18/08/2000 n. 267.</w:t>
            </w:r>
          </w:p>
        </w:tc>
      </w:tr>
    </w:tbl>
    <w:p w:rsidR="00037E81" w:rsidRDefault="00037E81" w:rsidP="00037E81">
      <w:pPr>
        <w:widowControl w:val="0"/>
        <w:ind w:right="-55"/>
        <w:rPr>
          <w:b/>
          <w:bCs/>
          <w:i/>
          <w:iCs/>
          <w:color w:val="333399"/>
          <w:sz w:val="22"/>
          <w:szCs w:val="22"/>
        </w:rPr>
      </w:pPr>
    </w:p>
    <w:p w:rsidR="00037E81" w:rsidRDefault="00037E81" w:rsidP="00037E81">
      <w:pPr>
        <w:widowControl w:val="0"/>
        <w:ind w:right="-55"/>
        <w:rPr>
          <w:b/>
          <w:bCs/>
          <w:i/>
          <w:iCs/>
          <w:color w:val="333399"/>
          <w:sz w:val="22"/>
          <w:szCs w:val="22"/>
        </w:rPr>
      </w:pPr>
      <w:r w:rsidRPr="000C6104">
        <w:rPr>
          <w:b/>
          <w:bCs/>
          <w:i/>
          <w:iCs/>
          <w:color w:val="333399"/>
          <w:sz w:val="22"/>
          <w:szCs w:val="22"/>
        </w:rPr>
        <w:t>Copia conforme,</w:t>
      </w:r>
      <w:r>
        <w:rPr>
          <w:b/>
          <w:bCs/>
          <w:i/>
          <w:iCs/>
          <w:color w:val="333399"/>
          <w:sz w:val="22"/>
          <w:szCs w:val="22"/>
        </w:rPr>
        <w:t xml:space="preserve"> </w:t>
      </w:r>
      <w:r w:rsidRPr="000C6104">
        <w:rPr>
          <w:b/>
          <w:bCs/>
          <w:i/>
          <w:iCs/>
          <w:color w:val="333399"/>
          <w:sz w:val="22"/>
          <w:szCs w:val="22"/>
        </w:rPr>
        <w:t>all’originale, in carta libera,</w:t>
      </w:r>
      <w:r>
        <w:rPr>
          <w:b/>
          <w:bCs/>
          <w:i/>
          <w:iCs/>
          <w:color w:val="333399"/>
          <w:sz w:val="22"/>
          <w:szCs w:val="22"/>
        </w:rPr>
        <w:t xml:space="preserve"> </w:t>
      </w:r>
      <w:r w:rsidRPr="000C6104">
        <w:rPr>
          <w:b/>
          <w:bCs/>
          <w:i/>
          <w:iCs/>
          <w:color w:val="333399"/>
          <w:sz w:val="22"/>
          <w:szCs w:val="22"/>
        </w:rPr>
        <w:t>ad uso amministrativo</w:t>
      </w:r>
    </w:p>
    <w:p w:rsidR="00037E81" w:rsidRPr="000C6104" w:rsidRDefault="00037E81" w:rsidP="00037E81">
      <w:pPr>
        <w:widowControl w:val="0"/>
        <w:ind w:right="-55"/>
        <w:rPr>
          <w:b/>
          <w:bCs/>
          <w:color w:val="333399"/>
          <w:sz w:val="22"/>
          <w:szCs w:val="22"/>
        </w:rPr>
      </w:pPr>
    </w:p>
    <w:p w:rsidR="00037E81" w:rsidRDefault="00037E81" w:rsidP="00037E81">
      <w:pPr>
        <w:widowControl w:val="0"/>
        <w:ind w:right="-55"/>
        <w:rPr>
          <w:b/>
          <w:bCs/>
          <w:color w:val="333399"/>
          <w:sz w:val="22"/>
          <w:szCs w:val="22"/>
        </w:rPr>
      </w:pPr>
      <w:r>
        <w:rPr>
          <w:b/>
          <w:bCs/>
          <w:color w:val="333399"/>
          <w:sz w:val="22"/>
          <w:szCs w:val="22"/>
        </w:rPr>
        <w:t>Monasterolo di Savigliano</w:t>
      </w:r>
      <w:r w:rsidRPr="00106D7C">
        <w:rPr>
          <w:b/>
          <w:bCs/>
          <w:color w:val="333399"/>
          <w:sz w:val="22"/>
          <w:szCs w:val="22"/>
        </w:rPr>
        <w:t>, Lì</w:t>
      </w:r>
      <w:r>
        <w:rPr>
          <w:b/>
          <w:bCs/>
          <w:color w:val="333399"/>
          <w:sz w:val="22"/>
          <w:szCs w:val="22"/>
        </w:rPr>
        <w:t xml:space="preserve"> </w:t>
      </w:r>
      <w:r w:rsidR="00386ED5">
        <w:rPr>
          <w:b/>
          <w:bCs/>
          <w:color w:val="333399"/>
          <w:sz w:val="22"/>
          <w:szCs w:val="22"/>
        </w:rPr>
        <w:t>07 MAGGIO 2020</w:t>
      </w:r>
      <w:r w:rsidR="00D004D3">
        <w:rPr>
          <w:b/>
          <w:bCs/>
          <w:color w:val="333399"/>
          <w:sz w:val="22"/>
          <w:szCs w:val="22"/>
        </w:rPr>
        <w:t xml:space="preserve">           </w:t>
      </w:r>
      <w:r w:rsidR="009D1F72">
        <w:rPr>
          <w:b/>
          <w:bCs/>
          <w:color w:val="333399"/>
          <w:sz w:val="22"/>
          <w:szCs w:val="22"/>
        </w:rPr>
        <w:t xml:space="preserve">  </w:t>
      </w:r>
      <w:r w:rsidRPr="000C6104">
        <w:rPr>
          <w:b/>
          <w:bCs/>
          <w:color w:val="333399"/>
          <w:sz w:val="22"/>
          <w:szCs w:val="22"/>
        </w:rPr>
        <w:t xml:space="preserve">IL </w:t>
      </w:r>
      <w:r w:rsidR="000B4334">
        <w:rPr>
          <w:b/>
          <w:bCs/>
          <w:color w:val="333399"/>
          <w:sz w:val="22"/>
          <w:szCs w:val="22"/>
        </w:rPr>
        <w:t>SEGRETARIO GENERALE</w:t>
      </w:r>
    </w:p>
    <w:p w:rsidR="00670525" w:rsidRDefault="00670525" w:rsidP="00670525">
      <w:pPr>
        <w:widowControl w:val="0"/>
        <w:ind w:right="-55"/>
        <w:jc w:val="right"/>
        <w:rPr>
          <w:b/>
          <w:bCs/>
          <w:color w:val="333399"/>
          <w:sz w:val="22"/>
          <w:szCs w:val="22"/>
        </w:rPr>
      </w:pPr>
      <w:r w:rsidRPr="00670525">
        <w:rPr>
          <w:b/>
          <w:bCs/>
          <w:color w:val="333399"/>
          <w:sz w:val="22"/>
          <w:szCs w:val="22"/>
        </w:rPr>
        <w:t>BACCHETTA Dott. Carmelo Mario</w:t>
      </w:r>
    </w:p>
    <w:p w:rsidR="00037E81" w:rsidRPr="000C6104" w:rsidRDefault="00037E81" w:rsidP="00037E81">
      <w:pPr>
        <w:widowControl w:val="0"/>
        <w:ind w:right="-55"/>
        <w:rPr>
          <w:b/>
          <w:bCs/>
          <w:color w:val="333399"/>
          <w:sz w:val="22"/>
          <w:szCs w:val="22"/>
        </w:rPr>
      </w:pPr>
    </w:p>
    <w:p w:rsidR="00037E81" w:rsidRPr="00D54C1F" w:rsidRDefault="00037E81" w:rsidP="00037E81">
      <w:pPr>
        <w:widowControl w:val="0"/>
        <w:ind w:left="546" w:right="-55"/>
        <w:rPr>
          <w:sz w:val="24"/>
          <w:szCs w:val="24"/>
        </w:rPr>
      </w:pP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 w:rsidRPr="000C6104">
        <w:rPr>
          <w:b/>
          <w:bCs/>
          <w:color w:val="333399"/>
          <w:sz w:val="22"/>
          <w:szCs w:val="22"/>
        </w:rPr>
        <w:t>__________________________</w:t>
      </w:r>
    </w:p>
    <w:p w:rsidR="00037E81" w:rsidRDefault="00037E81" w:rsidP="00037E81">
      <w:pPr>
        <w:widowControl w:val="0"/>
        <w:ind w:left="858" w:right="-601"/>
        <w:jc w:val="center"/>
        <w:rPr>
          <w:b/>
          <w:spacing w:val="20"/>
          <w:sz w:val="36"/>
          <w:szCs w:val="36"/>
        </w:rPr>
      </w:pPr>
    </w:p>
    <w:p w:rsidR="00037E81" w:rsidRDefault="00037E81" w:rsidP="00037E81">
      <w:pPr>
        <w:widowControl w:val="0"/>
        <w:ind w:left="546" w:right="-55"/>
        <w:rPr>
          <w:sz w:val="24"/>
          <w:szCs w:val="24"/>
        </w:rPr>
      </w:pPr>
    </w:p>
    <w:p w:rsidR="00037E81" w:rsidRDefault="00037E81" w:rsidP="00037E81">
      <w:pPr>
        <w:widowControl w:val="0"/>
        <w:ind w:left="546" w:right="-55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2"/>
      </w:tblGrid>
      <w:tr w:rsidR="00037E81" w:rsidRPr="009C2605" w:rsidTr="000D25C4">
        <w:tc>
          <w:tcPr>
            <w:tcW w:w="9141" w:type="dxa"/>
          </w:tcPr>
          <w:p w:rsidR="00037E81" w:rsidRDefault="00037E81" w:rsidP="000D25C4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b/>
                <w:color w:val="000000"/>
                <w:sz w:val="24"/>
                <w:szCs w:val="24"/>
              </w:rPr>
              <w:t>DIVENUTA ESECUTIVA</w:t>
            </w:r>
          </w:p>
          <w:p w:rsidR="00D44840" w:rsidRDefault="00D44840" w:rsidP="000D25C4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37E81" w:rsidRPr="00AE1D4D" w:rsidRDefault="00260C4F" w:rsidP="000D25C4">
            <w:pPr>
              <w:tabs>
                <w:tab w:val="left" w:pos="2835"/>
              </w:tabs>
              <w:ind w:right="2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F053"/>
            </w:r>
            <w:r>
              <w:rPr>
                <w:sz w:val="24"/>
                <w:szCs w:val="24"/>
              </w:rPr>
              <w:t xml:space="preserve"> In data </w:t>
            </w:r>
            <w:r w:rsidR="00386ED5">
              <w:rPr>
                <w:b/>
                <w:sz w:val="24"/>
                <w:szCs w:val="24"/>
              </w:rPr>
              <w:t>30 APRILE 2020</w:t>
            </w:r>
            <w:r>
              <w:rPr>
                <w:b/>
                <w:sz w:val="24"/>
                <w:szCs w:val="24"/>
              </w:rPr>
              <w:t xml:space="preserve">, </w:t>
            </w:r>
            <w:r w:rsidR="00037E81" w:rsidRPr="009C2605">
              <w:rPr>
                <w:sz w:val="24"/>
                <w:szCs w:val="24"/>
              </w:rPr>
              <w:t>perché dichiarata immediatamente eseguibile (art. 134  -  comma 4 - D.Lgs. 18.08.2000 n. 267);</w:t>
            </w:r>
          </w:p>
          <w:p w:rsidR="00037E81" w:rsidRPr="009C2605" w:rsidRDefault="00037E81" w:rsidP="000D25C4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</w:p>
          <w:p w:rsidR="00037E81" w:rsidRPr="009C2605" w:rsidRDefault="000D11A6" w:rsidP="000D25C4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  <w:r w:rsidRPr="009C2605">
              <w:rPr>
                <w:sz w:val="24"/>
                <w:szCs w:val="24"/>
              </w:rPr>
              <w:sym w:font="Wingdings 2" w:char="F0A3"/>
            </w:r>
            <w:r>
              <w:rPr>
                <w:sz w:val="24"/>
                <w:szCs w:val="24"/>
              </w:rPr>
              <w:t xml:space="preserve"> </w:t>
            </w:r>
            <w:r w:rsidR="00037E81">
              <w:rPr>
                <w:sz w:val="24"/>
                <w:szCs w:val="24"/>
              </w:rPr>
              <w:t>In data ___________</w:t>
            </w:r>
            <w:r w:rsidR="00037E81" w:rsidRPr="009C2605">
              <w:rPr>
                <w:sz w:val="24"/>
                <w:szCs w:val="24"/>
              </w:rPr>
              <w:t>, per la decorrenza dei termini di cui all’art. 134  -  comma 3 - D.Lgs. 18.08.2000 n. 267.</w:t>
            </w:r>
          </w:p>
          <w:p w:rsidR="00037E81" w:rsidRPr="009C2605" w:rsidRDefault="00037E81" w:rsidP="000D25C4">
            <w:pPr>
              <w:widowControl w:val="0"/>
              <w:ind w:left="546" w:right="23" w:firstLine="4500"/>
              <w:jc w:val="center"/>
              <w:rPr>
                <w:sz w:val="24"/>
                <w:szCs w:val="24"/>
              </w:rPr>
            </w:pPr>
            <w:r w:rsidRPr="009C2605">
              <w:rPr>
                <w:i/>
                <w:iCs/>
                <w:sz w:val="24"/>
                <w:szCs w:val="24"/>
              </w:rPr>
              <w:tab/>
            </w:r>
            <w:r w:rsidRPr="009C2605">
              <w:rPr>
                <w:i/>
                <w:iCs/>
                <w:sz w:val="24"/>
                <w:szCs w:val="24"/>
              </w:rPr>
              <w:tab/>
            </w:r>
          </w:p>
          <w:p w:rsidR="00037E81" w:rsidRPr="009C2605" w:rsidRDefault="00037E81" w:rsidP="000D25C4">
            <w:pPr>
              <w:tabs>
                <w:tab w:val="left" w:pos="2835"/>
                <w:tab w:val="left" w:pos="4253"/>
                <w:tab w:val="left" w:pos="8460"/>
              </w:tabs>
              <w:ind w:right="23"/>
              <w:jc w:val="center"/>
              <w:rPr>
                <w:i/>
                <w:iCs/>
                <w:sz w:val="24"/>
                <w:szCs w:val="24"/>
              </w:rPr>
            </w:pPr>
            <w:r w:rsidRPr="009C2605">
              <w:rPr>
                <w:b/>
                <w:i/>
                <w:sz w:val="24"/>
                <w:szCs w:val="24"/>
              </w:rPr>
              <w:t xml:space="preserve">                                          </w:t>
            </w:r>
            <w:r w:rsidRPr="009C2605">
              <w:rPr>
                <w:b/>
                <w:i/>
                <w:sz w:val="24"/>
                <w:szCs w:val="24"/>
              </w:rPr>
              <w:tab/>
            </w:r>
            <w:r w:rsidRPr="009C2605">
              <w:rPr>
                <w:b/>
                <w:i/>
                <w:sz w:val="24"/>
                <w:szCs w:val="24"/>
              </w:rPr>
              <w:tab/>
              <w:t xml:space="preserve">      </w:t>
            </w:r>
            <w:r w:rsidRPr="009C2605">
              <w:rPr>
                <w:i/>
                <w:iCs/>
                <w:sz w:val="24"/>
                <w:szCs w:val="24"/>
              </w:rPr>
              <w:t xml:space="preserve">Il </w:t>
            </w:r>
            <w:r w:rsidR="000B4334">
              <w:rPr>
                <w:i/>
                <w:iCs/>
                <w:sz w:val="24"/>
                <w:szCs w:val="24"/>
              </w:rPr>
              <w:t>Segretario Generale</w:t>
            </w:r>
          </w:p>
          <w:p w:rsidR="00007082" w:rsidRDefault="00260C4F" w:rsidP="00D44840">
            <w:pPr>
              <w:tabs>
                <w:tab w:val="left" w:pos="2835"/>
                <w:tab w:val="left" w:pos="4253"/>
                <w:tab w:val="left" w:pos="8460"/>
              </w:tabs>
              <w:ind w:right="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F.to </w:t>
            </w:r>
            <w:r w:rsidR="00007082">
              <w:rPr>
                <w:sz w:val="24"/>
                <w:szCs w:val="24"/>
              </w:rPr>
              <w:t>BACCHETTA Dott. Carmelo Mario</w:t>
            </w:r>
          </w:p>
          <w:p w:rsidR="00EF4BFB" w:rsidRPr="007E165B" w:rsidRDefault="00D44840" w:rsidP="00D44840">
            <w:pPr>
              <w:tabs>
                <w:tab w:val="left" w:pos="2835"/>
                <w:tab w:val="left" w:pos="4253"/>
                <w:tab w:val="left" w:pos="8460"/>
              </w:tabs>
              <w:ind w:right="23"/>
              <w:jc w:val="right"/>
              <w:rPr>
                <w:i/>
                <w:iCs/>
                <w:sz w:val="24"/>
                <w:szCs w:val="24"/>
              </w:rPr>
            </w:pPr>
            <w:r w:rsidRPr="007E165B">
              <w:rPr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:rsidR="00037E81" w:rsidRDefault="00037E81" w:rsidP="00037E81">
      <w:pPr>
        <w:widowControl w:val="0"/>
        <w:ind w:right="-55"/>
        <w:jc w:val="center"/>
        <w:rPr>
          <w:b/>
          <w:bCs/>
          <w:i/>
          <w:iCs/>
          <w:color w:val="333399"/>
          <w:sz w:val="22"/>
          <w:szCs w:val="22"/>
        </w:rPr>
      </w:pPr>
    </w:p>
    <w:p w:rsidR="00037E81" w:rsidRDefault="00037E81" w:rsidP="00037E81">
      <w:pPr>
        <w:widowControl w:val="0"/>
        <w:ind w:right="-55"/>
        <w:rPr>
          <w:b/>
          <w:bCs/>
          <w:i/>
          <w:iCs/>
          <w:color w:val="333399"/>
          <w:sz w:val="22"/>
          <w:szCs w:val="22"/>
        </w:rPr>
      </w:pPr>
    </w:p>
    <w:p w:rsidR="00514A55" w:rsidRDefault="00037E81" w:rsidP="00037E81">
      <w:pPr>
        <w:widowControl w:val="0"/>
        <w:ind w:left="858" w:right="-601"/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br w:type="page"/>
      </w:r>
      <w:r>
        <w:rPr>
          <w:b/>
          <w:noProof/>
          <w:spacing w:val="20"/>
          <w:sz w:val="28"/>
          <w:szCs w:val="28"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-114300</wp:posOffset>
            </wp:positionV>
            <wp:extent cx="901700" cy="927100"/>
            <wp:effectExtent l="19050" t="0" r="0" b="0"/>
            <wp:wrapNone/>
            <wp:docPr id="2" name="Immagine 15" descr="Stemma originale miniatura minima bu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temma originale miniatura minima buil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pacing w:val="20"/>
          <w:sz w:val="36"/>
          <w:szCs w:val="36"/>
        </w:rPr>
        <w:t>C</w:t>
      </w:r>
      <w:r w:rsidRPr="00081CD4">
        <w:rPr>
          <w:b/>
          <w:spacing w:val="20"/>
          <w:sz w:val="36"/>
          <w:szCs w:val="36"/>
        </w:rPr>
        <w:t xml:space="preserve">OMUNE DI </w:t>
      </w:r>
    </w:p>
    <w:p w:rsidR="00037E81" w:rsidRPr="00081CD4" w:rsidRDefault="00037E81" w:rsidP="00037E81">
      <w:pPr>
        <w:widowControl w:val="0"/>
        <w:ind w:left="858" w:right="-601"/>
        <w:jc w:val="center"/>
        <w:rPr>
          <w:b/>
          <w:spacing w:val="20"/>
          <w:sz w:val="36"/>
          <w:szCs w:val="36"/>
        </w:rPr>
      </w:pPr>
      <w:r w:rsidRPr="00081CD4">
        <w:rPr>
          <w:b/>
          <w:spacing w:val="20"/>
          <w:sz w:val="36"/>
          <w:szCs w:val="36"/>
        </w:rPr>
        <w:t>MONASTEROLO DI SAVIGLIANO</w:t>
      </w:r>
    </w:p>
    <w:p w:rsidR="00037E81" w:rsidRPr="0043236A" w:rsidRDefault="004F6096" w:rsidP="00037E81">
      <w:pPr>
        <w:widowControl w:val="0"/>
        <w:ind w:left="1080"/>
        <w:jc w:val="center"/>
        <w:rPr>
          <w:spacing w:val="52"/>
          <w:sz w:val="28"/>
          <w:szCs w:val="28"/>
        </w:rPr>
      </w:pPr>
      <w:r>
        <w:rPr>
          <w:rFonts w:ascii="Arial" w:hAnsi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4785995</wp:posOffset>
                </wp:positionH>
                <wp:positionV relativeFrom="paragraph">
                  <wp:posOffset>30480</wp:posOffset>
                </wp:positionV>
                <wp:extent cx="1428750" cy="1158875"/>
                <wp:effectExtent l="9525" t="12700" r="9525" b="9525"/>
                <wp:wrapNone/>
                <wp:docPr id="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115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7CC0" w:rsidRPr="006D6F38" w:rsidRDefault="00FA7CC0" w:rsidP="00037E81">
                            <w:pPr>
                              <w:pBdr>
                                <w:top w:val="inset" w:sz="6" w:space="1" w:color="auto"/>
                                <w:left w:val="inset" w:sz="6" w:space="4" w:color="auto"/>
                                <w:bottom w:val="outset" w:sz="6" w:space="1" w:color="auto"/>
                                <w:right w:val="outset" w:sz="6" w:space="4" w:color="auto"/>
                              </w:pBdr>
                              <w:jc w:val="center"/>
                              <w:rPr>
                                <w:rFonts w:ascii="Book Antiqua" w:hAnsi="Book Antiqua"/>
                                <w:b/>
                                <w:sz w:val="32"/>
                                <w:szCs w:val="32"/>
                              </w:rPr>
                            </w:pPr>
                            <w:r w:rsidRPr="006D6F38">
                              <w:rPr>
                                <w:rFonts w:ascii="Book Antiqua" w:hAnsi="Book Antiqua"/>
                                <w:b/>
                                <w:sz w:val="32"/>
                                <w:szCs w:val="32"/>
                              </w:rPr>
                              <w:t xml:space="preserve">C O P I A </w:t>
                            </w:r>
                          </w:p>
                          <w:p w:rsidR="00FA7CC0" w:rsidRDefault="00FA7CC0" w:rsidP="00037E81">
                            <w:pPr>
                              <w:pBdr>
                                <w:top w:val="inset" w:sz="6" w:space="1" w:color="auto"/>
                                <w:left w:val="inset" w:sz="6" w:space="4" w:color="auto"/>
                                <w:bottom w:val="outset" w:sz="6" w:space="1" w:color="auto"/>
                                <w:right w:val="outset" w:sz="6" w:space="4" w:color="auto"/>
                              </w:pBdr>
                              <w:jc w:val="center"/>
                              <w:rPr>
                                <w:sz w:val="22"/>
                              </w:rPr>
                            </w:pPr>
                            <w:r w:rsidRPr="00455B94">
                              <w:rPr>
                                <w:sz w:val="22"/>
                              </w:rPr>
                              <w:t>DELIBERAZIONE</w:t>
                            </w:r>
                          </w:p>
                          <w:p w:rsidR="00FA7CC0" w:rsidRDefault="00FA7CC0" w:rsidP="00037E81">
                            <w:pPr>
                              <w:pBdr>
                                <w:top w:val="inset" w:sz="6" w:space="1" w:color="auto"/>
                                <w:left w:val="inset" w:sz="6" w:space="4" w:color="auto"/>
                                <w:bottom w:val="outset" w:sz="6" w:space="1" w:color="auto"/>
                                <w:right w:val="outset" w:sz="6" w:space="4" w:color="auto"/>
                              </w:pBdr>
                              <w:jc w:val="center"/>
                              <w:rPr>
                                <w:b/>
                                <w:i/>
                                <w:sz w:val="40"/>
                              </w:rPr>
                            </w:pPr>
                            <w:r>
                              <w:rPr>
                                <w:b/>
                                <w:i/>
                                <w:sz w:val="40"/>
                              </w:rPr>
                              <w:t xml:space="preserve">N. </w:t>
                            </w:r>
                            <w:r>
                              <w:rPr>
                                <w:b/>
                                <w:i/>
                                <w:sz w:val="40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i/>
                                <w:sz w:val="40"/>
                              </w:rPr>
                              <w:instrText xml:space="preserve"> MERGEFIELD "Del_n" </w:instrText>
                            </w:r>
                            <w:r>
                              <w:rPr>
                                <w:b/>
                                <w:i/>
                                <w:sz w:val="40"/>
                              </w:rPr>
                              <w:fldChar w:fldCharType="separate"/>
                            </w:r>
                            <w:r w:rsidR="008D1770" w:rsidRPr="00084725">
                              <w:rPr>
                                <w:b/>
                                <w:i/>
                                <w:noProof/>
                                <w:sz w:val="40"/>
                              </w:rPr>
                              <w:t>24</w:t>
                            </w:r>
                            <w:r>
                              <w:rPr>
                                <w:b/>
                                <w:i/>
                                <w:sz w:val="40"/>
                              </w:rPr>
                              <w:fldChar w:fldCharType="end"/>
                            </w:r>
                          </w:p>
                          <w:p w:rsidR="00FA7CC0" w:rsidRPr="006761B2" w:rsidRDefault="00FA7CC0" w:rsidP="00037E81">
                            <w:pPr>
                              <w:pBdr>
                                <w:top w:val="inset" w:sz="6" w:space="1" w:color="auto"/>
                                <w:left w:val="inset" w:sz="6" w:space="4" w:color="auto"/>
                                <w:bottom w:val="outset" w:sz="6" w:space="1" w:color="auto"/>
                                <w:right w:val="outset" w:sz="6" w:space="4" w:color="auto"/>
                              </w:pBdr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FA7CC0" w:rsidRPr="00455B94" w:rsidRDefault="00FA7CC0" w:rsidP="00037E81">
                            <w:pPr>
                              <w:tabs>
                                <w:tab w:val="left" w:pos="360"/>
                              </w:tabs>
                              <w:jc w:val="center"/>
                              <w:rPr>
                                <w:b/>
                                <w:i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0" style="position:absolute;left:0;text-align:left;margin-left:376.85pt;margin-top:2.4pt;width:112.5pt;height:9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">
                <v:textbox>
                  <w:txbxContent>
                    <w:p w:rsidR="00FA7CC0" w:rsidRPr="006D6F38" w:rsidRDefault="00FA7CC0" w:rsidP="00037E81">
                      <w:pPr>
                        <w:pBdr>
                          <w:top w:val="inset" w:sz="6" w:space="1" w:color="auto"/>
                          <w:left w:val="inset" w:sz="6" w:space="4" w:color="auto"/>
                          <w:bottom w:val="outset" w:sz="6" w:space="1" w:color="auto"/>
                          <w:right w:val="outset" w:sz="6" w:space="4" w:color="auto"/>
                        </w:pBdr>
                        <w:jc w:val="center"/>
                        <w:rPr>
                          <w:rFonts w:ascii="Book Antiqua" w:hAnsi="Book Antiqua"/>
                          <w:b/>
                          <w:sz w:val="32"/>
                          <w:szCs w:val="32"/>
                        </w:rPr>
                      </w:pPr>
                      <w:r w:rsidRPr="006D6F38">
                        <w:rPr>
                          <w:rFonts w:ascii="Book Antiqua" w:hAnsi="Book Antiqua"/>
                          <w:b/>
                          <w:sz w:val="32"/>
                          <w:szCs w:val="32"/>
                        </w:rPr>
                        <w:t xml:space="preserve">C O P I A </w:t>
                      </w:r>
                    </w:p>
                    <w:p w:rsidR="00FA7CC0" w:rsidRDefault="00FA7CC0" w:rsidP="00037E81">
                      <w:pPr>
                        <w:pBdr>
                          <w:top w:val="inset" w:sz="6" w:space="1" w:color="auto"/>
                          <w:left w:val="inset" w:sz="6" w:space="4" w:color="auto"/>
                          <w:bottom w:val="outset" w:sz="6" w:space="1" w:color="auto"/>
                          <w:right w:val="outset" w:sz="6" w:space="4" w:color="auto"/>
                        </w:pBdr>
                        <w:jc w:val="center"/>
                        <w:rPr>
                          <w:sz w:val="22"/>
                        </w:rPr>
                      </w:pPr>
                      <w:r w:rsidRPr="00455B94">
                        <w:rPr>
                          <w:sz w:val="22"/>
                        </w:rPr>
                        <w:t>DELIBERAZIONE</w:t>
                      </w:r>
                    </w:p>
                    <w:p w:rsidR="00FA7CC0" w:rsidRDefault="00FA7CC0" w:rsidP="00037E81">
                      <w:pPr>
                        <w:pBdr>
                          <w:top w:val="inset" w:sz="6" w:space="1" w:color="auto"/>
                          <w:left w:val="inset" w:sz="6" w:space="4" w:color="auto"/>
                          <w:bottom w:val="outset" w:sz="6" w:space="1" w:color="auto"/>
                          <w:right w:val="outset" w:sz="6" w:space="4" w:color="auto"/>
                        </w:pBdr>
                        <w:jc w:val="center"/>
                        <w:rPr>
                          <w:b/>
                          <w:i/>
                          <w:sz w:val="40"/>
                        </w:rPr>
                      </w:pPr>
                      <w:r>
                        <w:rPr>
                          <w:b/>
                          <w:i/>
                          <w:sz w:val="40"/>
                        </w:rPr>
                        <w:t xml:space="preserve">N. </w:t>
                      </w:r>
                      <w:r>
                        <w:rPr>
                          <w:b/>
                          <w:i/>
                          <w:sz w:val="40"/>
                        </w:rPr>
                        <w:fldChar w:fldCharType="begin"/>
                      </w:r>
                      <w:r>
                        <w:rPr>
                          <w:b/>
                          <w:i/>
                          <w:sz w:val="40"/>
                        </w:rPr>
                        <w:instrText xml:space="preserve"> MERGEFIELD "Del_n" </w:instrText>
                      </w:r>
                      <w:r>
                        <w:rPr>
                          <w:b/>
                          <w:i/>
                          <w:sz w:val="40"/>
                        </w:rPr>
                        <w:fldChar w:fldCharType="separate"/>
                      </w:r>
                      <w:r w:rsidR="008D1770" w:rsidRPr="00084725">
                        <w:rPr>
                          <w:b/>
                          <w:i/>
                          <w:noProof/>
                          <w:sz w:val="40"/>
                        </w:rPr>
                        <w:t>24</w:t>
                      </w:r>
                      <w:r>
                        <w:rPr>
                          <w:b/>
                          <w:i/>
                          <w:sz w:val="40"/>
                        </w:rPr>
                        <w:fldChar w:fldCharType="end"/>
                      </w:r>
                    </w:p>
                    <w:p w:rsidR="00FA7CC0" w:rsidRPr="006761B2" w:rsidRDefault="00FA7CC0" w:rsidP="00037E81">
                      <w:pPr>
                        <w:pBdr>
                          <w:top w:val="inset" w:sz="6" w:space="1" w:color="auto"/>
                          <w:left w:val="inset" w:sz="6" w:space="4" w:color="auto"/>
                          <w:bottom w:val="outset" w:sz="6" w:space="1" w:color="auto"/>
                          <w:right w:val="outset" w:sz="6" w:space="4" w:color="auto"/>
                        </w:pBdr>
                        <w:jc w:val="center"/>
                        <w:rPr>
                          <w:b/>
                          <w:i/>
                          <w:sz w:val="16"/>
                          <w:szCs w:val="16"/>
                        </w:rPr>
                      </w:pPr>
                    </w:p>
                    <w:p w:rsidR="00FA7CC0" w:rsidRPr="00455B94" w:rsidRDefault="00FA7CC0" w:rsidP="00037E81">
                      <w:pPr>
                        <w:tabs>
                          <w:tab w:val="left" w:pos="360"/>
                        </w:tabs>
                        <w:jc w:val="center"/>
                        <w:rPr>
                          <w:b/>
                          <w:i/>
                          <w:sz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37E81" w:rsidRPr="0043236A">
        <w:rPr>
          <w:spacing w:val="52"/>
          <w:sz w:val="28"/>
          <w:szCs w:val="28"/>
        </w:rPr>
        <w:t>Provincia di Cuneo</w:t>
      </w:r>
    </w:p>
    <w:p w:rsidR="00037E81" w:rsidRPr="002C6473" w:rsidRDefault="00037E81" w:rsidP="00037E81">
      <w:pPr>
        <w:widowControl w:val="0"/>
        <w:ind w:left="1080"/>
        <w:jc w:val="center"/>
        <w:rPr>
          <w:spacing w:val="52"/>
          <w:sz w:val="22"/>
          <w:szCs w:val="22"/>
        </w:rPr>
      </w:pPr>
    </w:p>
    <w:p w:rsidR="00037E81" w:rsidRPr="002C6473" w:rsidRDefault="00037E81" w:rsidP="00037E81">
      <w:pPr>
        <w:widowControl w:val="0"/>
        <w:ind w:left="2835" w:hanging="2835"/>
        <w:rPr>
          <w:sz w:val="22"/>
          <w:szCs w:val="22"/>
        </w:rPr>
      </w:pPr>
    </w:p>
    <w:p w:rsidR="00037E81" w:rsidRPr="002C6473" w:rsidRDefault="00037E81" w:rsidP="00037E81">
      <w:pPr>
        <w:widowControl w:val="0"/>
        <w:ind w:left="2835" w:hanging="2835"/>
        <w:rPr>
          <w:sz w:val="22"/>
          <w:szCs w:val="22"/>
        </w:rPr>
      </w:pPr>
    </w:p>
    <w:p w:rsidR="00037E81" w:rsidRPr="002C6473" w:rsidRDefault="00037E81" w:rsidP="00037E81">
      <w:pPr>
        <w:widowControl w:val="0"/>
        <w:rPr>
          <w:rFonts w:ascii="Arial" w:hAnsi="Arial"/>
          <w:b/>
          <w:sz w:val="22"/>
          <w:szCs w:val="22"/>
        </w:rPr>
      </w:pPr>
      <w:r w:rsidRPr="0043236A">
        <w:rPr>
          <w:spacing w:val="14"/>
          <w:sz w:val="32"/>
          <w:szCs w:val="32"/>
        </w:rPr>
        <w:t>Verbale di deliberazione della Giunta Comunale</w:t>
      </w:r>
    </w:p>
    <w:p w:rsidR="00037E81" w:rsidRDefault="00037E81" w:rsidP="00037E81">
      <w:pPr>
        <w:widowControl w:val="0"/>
        <w:rPr>
          <w:rFonts w:ascii="Arial" w:hAnsi="Arial"/>
          <w:b/>
          <w:sz w:val="22"/>
          <w:szCs w:val="22"/>
        </w:rPr>
      </w:pPr>
    </w:p>
    <w:p w:rsidR="00C41891" w:rsidRDefault="00C41891" w:rsidP="00C41891">
      <w:pPr>
        <w:widowControl w:val="0"/>
        <w:rPr>
          <w:rFonts w:ascii="Arial" w:hAnsi="Arial"/>
          <w:b/>
        </w:rPr>
      </w:pPr>
    </w:p>
    <w:p w:rsidR="00E25B6F" w:rsidRDefault="00E25B6F" w:rsidP="00C41891">
      <w:pPr>
        <w:widowControl w:val="0"/>
        <w:rPr>
          <w:rFonts w:ascii="Arial" w:hAnsi="Arial"/>
          <w:b/>
        </w:rPr>
      </w:pPr>
    </w:p>
    <w:p w:rsidR="00E25B6F" w:rsidRDefault="00E25B6F" w:rsidP="00C41891">
      <w:pPr>
        <w:widowControl w:val="0"/>
        <w:rPr>
          <w:rFonts w:ascii="Arial" w:hAnsi="Arial"/>
          <w:b/>
        </w:rPr>
      </w:pPr>
    </w:p>
    <w:p w:rsidR="00633C2E" w:rsidRDefault="00C41891" w:rsidP="002A2862">
      <w:pPr>
        <w:widowControl w:val="0"/>
        <w:tabs>
          <w:tab w:val="left" w:pos="0"/>
          <w:tab w:val="left" w:pos="6946"/>
        </w:tabs>
        <w:spacing w:line="360" w:lineRule="auto"/>
        <w:ind w:left="1418" w:right="-261" w:hanging="1560"/>
        <w:rPr>
          <w:b/>
          <w:spacing w:val="40"/>
          <w:sz w:val="22"/>
          <w:szCs w:val="22"/>
        </w:rPr>
      </w:pPr>
      <w:r w:rsidRPr="002C6473">
        <w:rPr>
          <w:b/>
          <w:spacing w:val="40"/>
          <w:sz w:val="22"/>
          <w:szCs w:val="22"/>
        </w:rPr>
        <w:t>OGGETTO</w:t>
      </w:r>
      <w:r w:rsidR="00633C2E">
        <w:rPr>
          <w:b/>
          <w:spacing w:val="40"/>
          <w:sz w:val="22"/>
          <w:szCs w:val="22"/>
        </w:rPr>
        <w:t xml:space="preserve">: </w:t>
      </w:r>
      <w:r w:rsidR="00835E7A">
        <w:rPr>
          <w:b/>
          <w:spacing w:val="40"/>
          <w:sz w:val="22"/>
          <w:szCs w:val="22"/>
        </w:rPr>
        <w:fldChar w:fldCharType="begin"/>
      </w:r>
      <w:r w:rsidR="00835E7A">
        <w:rPr>
          <w:b/>
          <w:spacing w:val="40"/>
          <w:sz w:val="22"/>
          <w:szCs w:val="22"/>
        </w:rPr>
        <w:instrText xml:space="preserve"> MERGEFIELD "Oggetto" </w:instrText>
      </w:r>
      <w:r w:rsidR="00835E7A">
        <w:rPr>
          <w:b/>
          <w:spacing w:val="40"/>
          <w:sz w:val="22"/>
          <w:szCs w:val="22"/>
        </w:rPr>
        <w:fldChar w:fldCharType="separate"/>
      </w:r>
      <w:r w:rsidR="008D1770" w:rsidRPr="00084725">
        <w:rPr>
          <w:b/>
          <w:noProof/>
          <w:spacing w:val="40"/>
          <w:sz w:val="22"/>
          <w:szCs w:val="22"/>
        </w:rPr>
        <w:t>Variazione d’urgenza al bilancio di previsione 2020/202 assunta con i poteri del Consiglio Comunale (art. 175, c. 4 TUEL).</w:t>
      </w:r>
      <w:r w:rsidR="00835E7A">
        <w:rPr>
          <w:b/>
          <w:spacing w:val="40"/>
          <w:sz w:val="22"/>
          <w:szCs w:val="22"/>
        </w:rPr>
        <w:fldChar w:fldCharType="end"/>
      </w:r>
    </w:p>
    <w:p w:rsidR="00040735" w:rsidRPr="00FB38B9" w:rsidRDefault="00633C2E" w:rsidP="00AF6BEE">
      <w:pPr>
        <w:widowControl w:val="0"/>
        <w:tabs>
          <w:tab w:val="left" w:pos="0"/>
          <w:tab w:val="left" w:pos="6946"/>
        </w:tabs>
        <w:spacing w:line="360" w:lineRule="auto"/>
        <w:ind w:left="1418" w:right="23" w:hanging="1701"/>
        <w:rPr>
          <w:bCs/>
          <w:color w:val="000000"/>
          <w:sz w:val="22"/>
          <w:szCs w:val="22"/>
        </w:rPr>
      </w:pPr>
      <w:r w:rsidRPr="00FB38B9">
        <w:rPr>
          <w:bCs/>
          <w:color w:val="000000"/>
          <w:sz w:val="22"/>
          <w:szCs w:val="22"/>
        </w:rPr>
        <w:t xml:space="preserve"> </w:t>
      </w:r>
    </w:p>
    <w:p w:rsidR="00037E81" w:rsidRPr="000A3B41" w:rsidRDefault="00037E81" w:rsidP="00037E81">
      <w:pPr>
        <w:widowControl w:val="0"/>
        <w:spacing w:line="360" w:lineRule="auto"/>
        <w:rPr>
          <w:sz w:val="24"/>
          <w:szCs w:val="24"/>
        </w:rPr>
      </w:pPr>
      <w:r w:rsidRPr="000A3B41">
        <w:rPr>
          <w:sz w:val="24"/>
          <w:szCs w:val="24"/>
        </w:rPr>
        <w:t xml:space="preserve">L’anno </w:t>
      </w:r>
      <w:r w:rsidR="00934EEE" w:rsidRPr="000A3B41">
        <w:rPr>
          <w:b/>
          <w:sz w:val="24"/>
          <w:szCs w:val="24"/>
        </w:rPr>
        <w:fldChar w:fldCharType="begin"/>
      </w:r>
      <w:r w:rsidRPr="000A3B41">
        <w:rPr>
          <w:b/>
          <w:sz w:val="24"/>
          <w:szCs w:val="24"/>
        </w:rPr>
        <w:instrText xml:space="preserve"> MERGEFIELD "anno" </w:instrText>
      </w:r>
      <w:r w:rsidR="00934EEE" w:rsidRPr="000A3B41">
        <w:rPr>
          <w:b/>
          <w:sz w:val="24"/>
          <w:szCs w:val="24"/>
        </w:rPr>
        <w:fldChar w:fldCharType="separate"/>
      </w:r>
      <w:r w:rsidR="008D1770" w:rsidRPr="00084725">
        <w:rPr>
          <w:b/>
          <w:noProof/>
          <w:sz w:val="24"/>
          <w:szCs w:val="24"/>
        </w:rPr>
        <w:t>2020</w:t>
      </w:r>
      <w:r w:rsidR="00934EEE" w:rsidRPr="000A3B41">
        <w:rPr>
          <w:b/>
          <w:sz w:val="24"/>
          <w:szCs w:val="24"/>
        </w:rPr>
        <w:fldChar w:fldCharType="end"/>
      </w:r>
      <w:r w:rsidRPr="000A3B41">
        <w:rPr>
          <w:sz w:val="24"/>
          <w:szCs w:val="24"/>
        </w:rPr>
        <w:t xml:space="preserve"> addì </w:t>
      </w:r>
      <w:r w:rsidR="00553415">
        <w:rPr>
          <w:b/>
          <w:sz w:val="24"/>
          <w:szCs w:val="24"/>
        </w:rPr>
        <w:fldChar w:fldCharType="begin"/>
      </w:r>
      <w:r w:rsidR="00553415">
        <w:rPr>
          <w:b/>
          <w:sz w:val="24"/>
          <w:szCs w:val="24"/>
        </w:rPr>
        <w:instrText xml:space="preserve"> MERGEFIELD giorno </w:instrText>
      </w:r>
      <w:r w:rsidR="00553415">
        <w:rPr>
          <w:b/>
          <w:sz w:val="24"/>
          <w:szCs w:val="24"/>
        </w:rPr>
        <w:fldChar w:fldCharType="separate"/>
      </w:r>
      <w:r w:rsidR="008D1770" w:rsidRPr="00084725">
        <w:rPr>
          <w:b/>
          <w:noProof/>
          <w:sz w:val="24"/>
          <w:szCs w:val="24"/>
        </w:rPr>
        <w:t>trenta</w:t>
      </w:r>
      <w:r w:rsidR="00553415">
        <w:rPr>
          <w:b/>
          <w:sz w:val="24"/>
          <w:szCs w:val="24"/>
        </w:rPr>
        <w:fldChar w:fldCharType="end"/>
      </w:r>
      <w:r w:rsidRPr="000A3B41">
        <w:rPr>
          <w:b/>
          <w:sz w:val="24"/>
          <w:szCs w:val="24"/>
        </w:rPr>
        <w:t xml:space="preserve"> </w:t>
      </w:r>
      <w:r w:rsidRPr="000A3B41">
        <w:rPr>
          <w:sz w:val="24"/>
          <w:szCs w:val="24"/>
        </w:rPr>
        <w:t xml:space="preserve">del mese di </w:t>
      </w:r>
      <w:r w:rsidR="00934EEE" w:rsidRPr="000A3B41">
        <w:rPr>
          <w:b/>
          <w:sz w:val="24"/>
          <w:szCs w:val="24"/>
        </w:rPr>
        <w:fldChar w:fldCharType="begin"/>
      </w:r>
      <w:r w:rsidRPr="000A3B41">
        <w:rPr>
          <w:b/>
          <w:sz w:val="24"/>
          <w:szCs w:val="24"/>
        </w:rPr>
        <w:instrText xml:space="preserve"> MERGEFIELD "mese" </w:instrText>
      </w:r>
      <w:r w:rsidR="00934EEE" w:rsidRPr="000A3B41">
        <w:rPr>
          <w:b/>
          <w:sz w:val="24"/>
          <w:szCs w:val="24"/>
        </w:rPr>
        <w:fldChar w:fldCharType="separate"/>
      </w:r>
      <w:r w:rsidR="008D1770" w:rsidRPr="00084725">
        <w:rPr>
          <w:b/>
          <w:noProof/>
          <w:sz w:val="24"/>
          <w:szCs w:val="24"/>
        </w:rPr>
        <w:t>aprile</w:t>
      </w:r>
      <w:r w:rsidR="00934EEE" w:rsidRPr="000A3B41">
        <w:rPr>
          <w:b/>
          <w:sz w:val="24"/>
          <w:szCs w:val="24"/>
        </w:rPr>
        <w:fldChar w:fldCharType="end"/>
      </w:r>
      <w:r w:rsidRPr="000A3B41">
        <w:rPr>
          <w:sz w:val="24"/>
          <w:szCs w:val="24"/>
        </w:rPr>
        <w:t xml:space="preserve"> alle ore </w:t>
      </w:r>
      <w:r w:rsidR="00934EEE" w:rsidRPr="000A3B41">
        <w:rPr>
          <w:b/>
          <w:sz w:val="24"/>
          <w:szCs w:val="24"/>
        </w:rPr>
        <w:fldChar w:fldCharType="begin"/>
      </w:r>
      <w:r w:rsidRPr="000A3B41">
        <w:rPr>
          <w:b/>
          <w:sz w:val="24"/>
          <w:szCs w:val="24"/>
        </w:rPr>
        <w:instrText xml:space="preserve"> MERGEFIELD "ora" </w:instrText>
      </w:r>
      <w:r w:rsidR="00934EEE" w:rsidRPr="000A3B41">
        <w:rPr>
          <w:b/>
          <w:sz w:val="24"/>
          <w:szCs w:val="24"/>
        </w:rPr>
        <w:fldChar w:fldCharType="separate"/>
      </w:r>
      <w:r w:rsidR="008D1770" w:rsidRPr="00084725">
        <w:rPr>
          <w:b/>
          <w:noProof/>
          <w:sz w:val="24"/>
          <w:szCs w:val="24"/>
        </w:rPr>
        <w:t>12,00</w:t>
      </w:r>
      <w:r w:rsidR="00934EEE" w:rsidRPr="000A3B41">
        <w:rPr>
          <w:b/>
          <w:sz w:val="24"/>
          <w:szCs w:val="24"/>
        </w:rPr>
        <w:fldChar w:fldCharType="end"/>
      </w:r>
      <w:r w:rsidRPr="000A3B41">
        <w:rPr>
          <w:sz w:val="24"/>
          <w:szCs w:val="24"/>
        </w:rPr>
        <w:t xml:space="preserve"> nella sala delle adunanze.</w:t>
      </w:r>
    </w:p>
    <w:p w:rsidR="00037E81" w:rsidRPr="000A3B41" w:rsidRDefault="00037E81" w:rsidP="00037E81">
      <w:pPr>
        <w:widowControl w:val="0"/>
        <w:spacing w:line="360" w:lineRule="auto"/>
        <w:ind w:firstLine="708"/>
        <w:rPr>
          <w:sz w:val="24"/>
          <w:szCs w:val="24"/>
        </w:rPr>
      </w:pPr>
    </w:p>
    <w:p w:rsidR="00037E81" w:rsidRPr="000A3B41" w:rsidRDefault="00037E81" w:rsidP="00037E81">
      <w:pPr>
        <w:widowControl w:val="0"/>
        <w:spacing w:line="360" w:lineRule="auto"/>
        <w:ind w:firstLine="708"/>
        <w:rPr>
          <w:sz w:val="24"/>
          <w:szCs w:val="24"/>
        </w:rPr>
      </w:pPr>
      <w:r w:rsidRPr="000A3B41">
        <w:rPr>
          <w:sz w:val="24"/>
          <w:szCs w:val="24"/>
        </w:rPr>
        <w:t xml:space="preserve">Previa l’osservanza di tutte le formalità prescritte dalla vigente legge vennero oggi convocati a seduta i componenti </w:t>
      </w:r>
      <w:smartTag w:uri="urn:schemas-microsoft-com:office:cs:smarttags" w:element="NumConv6p6">
        <w:smartTagPr>
          <w:attr w:name="ProductID" w:val="la Giunta Comunale."/>
        </w:smartTagPr>
        <w:r w:rsidRPr="000A3B41">
          <w:rPr>
            <w:sz w:val="24"/>
            <w:szCs w:val="24"/>
          </w:rPr>
          <w:t>la Giunta Comunale.</w:t>
        </w:r>
      </w:smartTag>
    </w:p>
    <w:p w:rsidR="00B36B4C" w:rsidRDefault="00037E81" w:rsidP="00B36B4C">
      <w:pPr>
        <w:widowControl w:val="0"/>
        <w:spacing w:line="360" w:lineRule="auto"/>
        <w:rPr>
          <w:sz w:val="24"/>
          <w:szCs w:val="24"/>
        </w:rPr>
      </w:pPr>
      <w:r w:rsidRPr="000A3B41">
        <w:rPr>
          <w:sz w:val="24"/>
          <w:szCs w:val="24"/>
        </w:rPr>
        <w:tab/>
        <w:t>All’appello risultano:</w:t>
      </w:r>
    </w:p>
    <w:p w:rsidR="00EB326A" w:rsidRPr="00F33413" w:rsidRDefault="00EB326A" w:rsidP="00EB326A">
      <w:pPr>
        <w:widowControl w:val="0"/>
        <w:spacing w:line="360" w:lineRule="auto"/>
        <w:rPr>
          <w:sz w:val="24"/>
          <w:szCs w:val="24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517"/>
        <w:gridCol w:w="2744"/>
        <w:gridCol w:w="1417"/>
        <w:gridCol w:w="1737"/>
        <w:gridCol w:w="2247"/>
      </w:tblGrid>
      <w:tr w:rsidR="00EB326A" w:rsidRPr="00F33413" w:rsidTr="00EB326A">
        <w:trPr>
          <w:trHeight w:val="450"/>
        </w:trPr>
        <w:tc>
          <w:tcPr>
            <w:tcW w:w="4678" w:type="dxa"/>
            <w:gridSpan w:val="3"/>
            <w:tcBorders>
              <w:bottom w:val="single" w:sz="4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inset" w:sz="6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Presente</w:t>
            </w:r>
          </w:p>
        </w:tc>
        <w:tc>
          <w:tcPr>
            <w:tcW w:w="2247" w:type="dxa"/>
            <w:tcBorders>
              <w:top w:val="inset" w:sz="6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Assente</w:t>
            </w:r>
          </w:p>
        </w:tc>
      </w:tr>
      <w:tr w:rsidR="00EB326A" w:rsidRPr="00F33413" w:rsidTr="00EB326A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F33413">
                <w:rPr>
                  <w:sz w:val="24"/>
                  <w:szCs w:val="24"/>
                </w:rPr>
                <w:t>1</w:t>
              </w:r>
            </w:smartTag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ALBERIONE Giorgio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Sindaco</w:t>
            </w:r>
          </w:p>
        </w:tc>
        <w:tc>
          <w:tcPr>
            <w:tcW w:w="1737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Alberione_presente </w:instrText>
            </w:r>
            <w:r>
              <w:rPr>
                <w:sz w:val="24"/>
                <w:szCs w:val="24"/>
              </w:rPr>
              <w:fldChar w:fldCharType="separate"/>
            </w:r>
            <w:r w:rsidR="008D1770" w:rsidRPr="00084725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47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"Alberione_assente"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B326A" w:rsidRPr="00F33413" w:rsidTr="00EB326A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RASPO Andrea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1737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Raspo_presente </w:instrText>
            </w:r>
            <w:r>
              <w:rPr>
                <w:sz w:val="24"/>
                <w:szCs w:val="24"/>
              </w:rPr>
              <w:fldChar w:fldCharType="separate"/>
            </w:r>
            <w:r w:rsidR="008D1770" w:rsidRPr="00084725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47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Raspo_assente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B326A" w:rsidRPr="00F33413" w:rsidTr="00EB326A">
        <w:trPr>
          <w:trHeight w:val="45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FISSORE Mirko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1737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"Fissore_presente" </w:instrText>
            </w:r>
            <w:r>
              <w:rPr>
                <w:sz w:val="24"/>
                <w:szCs w:val="24"/>
              </w:rPr>
              <w:fldChar w:fldCharType="separate"/>
            </w:r>
            <w:r w:rsidR="008D1770" w:rsidRPr="00084725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47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"Fissore_assente"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B326A" w:rsidRPr="00F33413" w:rsidTr="00EB326A">
        <w:trPr>
          <w:trHeight w:val="450"/>
        </w:trPr>
        <w:tc>
          <w:tcPr>
            <w:tcW w:w="4678" w:type="dxa"/>
            <w:gridSpan w:val="3"/>
            <w:tcBorders>
              <w:top w:val="single" w:sz="4" w:space="0" w:color="auto"/>
              <w:bottom w:val="nil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"Totale_presenze" </w:instrText>
            </w:r>
            <w:r>
              <w:rPr>
                <w:sz w:val="24"/>
                <w:szCs w:val="24"/>
              </w:rPr>
              <w:fldChar w:fldCharType="separate"/>
            </w:r>
            <w:r w:rsidR="008D1770" w:rsidRPr="00084725">
              <w:rPr>
                <w:noProof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247" w:type="dxa"/>
            <w:tcBorders>
              <w:top w:val="single" w:sz="4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EB326A" w:rsidRPr="00F33413" w:rsidRDefault="00EB326A" w:rsidP="0022424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"Totale_assenze" </w:instrText>
            </w:r>
            <w:r>
              <w:rPr>
                <w:sz w:val="24"/>
                <w:szCs w:val="24"/>
              </w:rPr>
              <w:fldChar w:fldCharType="separate"/>
            </w:r>
            <w:r w:rsidR="008D1770" w:rsidRPr="00084725">
              <w:rPr>
                <w:noProof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B326A" w:rsidRDefault="00EB326A" w:rsidP="00B36B4C">
      <w:pPr>
        <w:widowControl w:val="0"/>
        <w:spacing w:line="360" w:lineRule="auto"/>
        <w:rPr>
          <w:sz w:val="24"/>
          <w:szCs w:val="24"/>
        </w:rPr>
      </w:pPr>
    </w:p>
    <w:p w:rsidR="00037E81" w:rsidRPr="000A3B41" w:rsidRDefault="00037E81" w:rsidP="00B36B4C">
      <w:pPr>
        <w:widowControl w:val="0"/>
        <w:spacing w:line="360" w:lineRule="auto"/>
        <w:rPr>
          <w:sz w:val="24"/>
          <w:szCs w:val="24"/>
        </w:rPr>
      </w:pPr>
      <w:r w:rsidRPr="000A3B41">
        <w:rPr>
          <w:sz w:val="24"/>
          <w:szCs w:val="24"/>
        </w:rPr>
        <w:t xml:space="preserve">Partecipa all’adunanza l’infrascritto </w:t>
      </w:r>
      <w:r w:rsidR="000B4334">
        <w:rPr>
          <w:sz w:val="24"/>
          <w:szCs w:val="24"/>
        </w:rPr>
        <w:t>Segretario Generale</w:t>
      </w:r>
      <w:r>
        <w:rPr>
          <w:sz w:val="24"/>
          <w:szCs w:val="24"/>
        </w:rPr>
        <w:t>,</w:t>
      </w:r>
      <w:r w:rsidRPr="000A3B41">
        <w:rPr>
          <w:sz w:val="24"/>
          <w:szCs w:val="24"/>
        </w:rPr>
        <w:t xml:space="preserve"> </w:t>
      </w:r>
      <w:r w:rsidR="001E4FC6">
        <w:rPr>
          <w:sz w:val="24"/>
          <w:szCs w:val="24"/>
        </w:rPr>
        <w:t>Sig. BACCHETTA Dott. Carmelo Mario</w:t>
      </w:r>
      <w:r w:rsidRPr="000A3B41">
        <w:rPr>
          <w:sz w:val="24"/>
          <w:szCs w:val="24"/>
        </w:rPr>
        <w:t>, il quale provvede alla redazione del presente verbale.</w:t>
      </w:r>
    </w:p>
    <w:p w:rsidR="00037E81" w:rsidRDefault="00037E81" w:rsidP="00037E81">
      <w:pPr>
        <w:widowControl w:val="0"/>
        <w:spacing w:before="60" w:after="60"/>
        <w:ind w:firstLine="708"/>
        <w:rPr>
          <w:sz w:val="24"/>
          <w:szCs w:val="24"/>
        </w:rPr>
      </w:pPr>
      <w:r w:rsidRPr="000A3B41">
        <w:rPr>
          <w:sz w:val="24"/>
          <w:szCs w:val="24"/>
        </w:rPr>
        <w:t xml:space="preserve">Essendo legale il numero degli intervenuti, il Sig. </w:t>
      </w:r>
      <w:r w:rsidR="001529FA">
        <w:rPr>
          <w:sz w:val="24"/>
          <w:szCs w:val="24"/>
        </w:rPr>
        <w:t>Alberione Giorgio</w:t>
      </w:r>
      <w:r w:rsidR="00B3454B">
        <w:rPr>
          <w:sz w:val="24"/>
          <w:szCs w:val="24"/>
        </w:rPr>
        <w:t xml:space="preserve"> </w:t>
      </w:r>
      <w:r w:rsidR="00B3454B" w:rsidRPr="000A3B41">
        <w:rPr>
          <w:sz w:val="24"/>
          <w:szCs w:val="24"/>
        </w:rPr>
        <w:t>SINDACO</w:t>
      </w:r>
      <w:r w:rsidR="00B3454B">
        <w:rPr>
          <w:sz w:val="24"/>
          <w:szCs w:val="24"/>
        </w:rPr>
        <w:t>,</w:t>
      </w:r>
      <w:r w:rsidR="000C318C">
        <w:rPr>
          <w:sz w:val="24"/>
          <w:szCs w:val="24"/>
        </w:rPr>
        <w:tab/>
        <w:t>a</w:t>
      </w:r>
      <w:r w:rsidRPr="000A3B41">
        <w:rPr>
          <w:sz w:val="24"/>
          <w:szCs w:val="24"/>
        </w:rPr>
        <w:t>ssume la presidenza e dichiara aperta la seduta per la trattazione dell’oggetto sopra indicato</w:t>
      </w:r>
    </w:p>
    <w:p w:rsidR="00037E81" w:rsidRDefault="00037E81" w:rsidP="00037E81">
      <w:pPr>
        <w:tabs>
          <w:tab w:val="left" w:pos="709"/>
        </w:tabs>
        <w:suppressAutoHyphens/>
        <w:rPr>
          <w:sz w:val="24"/>
          <w:szCs w:val="24"/>
        </w:rPr>
      </w:pPr>
    </w:p>
    <w:p w:rsidR="00955BC0" w:rsidRDefault="00037E81" w:rsidP="00955BC0">
      <w:pPr>
        <w:rPr>
          <w:sz w:val="24"/>
          <w:szCs w:val="24"/>
        </w:rPr>
      </w:pPr>
      <w:r w:rsidRPr="0048215C">
        <w:rPr>
          <w:sz w:val="24"/>
          <w:szCs w:val="24"/>
        </w:rPr>
        <w:br w:type="page"/>
      </w:r>
    </w:p>
    <w:p w:rsidR="00C9654F" w:rsidRPr="00C9654F" w:rsidRDefault="00C9654F" w:rsidP="00C9654F">
      <w:pPr>
        <w:pStyle w:val="Corpodeltesto31"/>
        <w:spacing w:before="600" w:line="360" w:lineRule="auto"/>
        <w:ind w:left="360"/>
        <w:jc w:val="center"/>
        <w:rPr>
          <w:rFonts w:asciiTheme="minorHAnsi" w:hAnsiTheme="minorHAnsi" w:cs="Arial"/>
          <w:b/>
          <w:color w:val="000000"/>
          <w:sz w:val="24"/>
        </w:rPr>
      </w:pPr>
      <w:r w:rsidRPr="00C9654F">
        <w:rPr>
          <w:rFonts w:asciiTheme="minorHAnsi" w:hAnsiTheme="minorHAnsi" w:cs="Arial"/>
          <w:b/>
          <w:color w:val="000000"/>
          <w:sz w:val="24"/>
        </w:rPr>
        <w:lastRenderedPageBreak/>
        <w:t>LA</w:t>
      </w:r>
      <w:r w:rsidRPr="00C9654F">
        <w:rPr>
          <w:rFonts w:asciiTheme="minorHAnsi" w:eastAsia="Georgia" w:hAnsiTheme="minorHAnsi" w:cs="Arial"/>
          <w:b/>
          <w:color w:val="000000"/>
          <w:sz w:val="24"/>
        </w:rPr>
        <w:t xml:space="preserve"> GIUNTA </w:t>
      </w:r>
      <w:r w:rsidRPr="00C9654F">
        <w:rPr>
          <w:rFonts w:asciiTheme="minorHAnsi" w:hAnsiTheme="minorHAnsi" w:cs="Arial"/>
          <w:b/>
          <w:color w:val="000000"/>
          <w:sz w:val="24"/>
        </w:rPr>
        <w:t>COMUNALE</w:t>
      </w:r>
    </w:p>
    <w:p w:rsidR="00C9654F" w:rsidRPr="00C9654F" w:rsidRDefault="00C9654F" w:rsidP="00C9654F">
      <w:pPr>
        <w:spacing w:line="360" w:lineRule="auto"/>
        <w:rPr>
          <w:rFonts w:asciiTheme="minorHAnsi" w:hAnsiTheme="minorHAnsi" w:cs="Calibri"/>
          <w:b/>
          <w:sz w:val="24"/>
          <w:szCs w:val="24"/>
        </w:rPr>
      </w:pPr>
      <w:r w:rsidRPr="00C9654F">
        <w:rPr>
          <w:rFonts w:asciiTheme="minorHAnsi" w:hAnsiTheme="minorHAnsi" w:cs="Calibri"/>
          <w:b/>
          <w:color w:val="000000"/>
          <w:sz w:val="24"/>
          <w:szCs w:val="24"/>
        </w:rPr>
        <w:t>PREMESSO</w:t>
      </w:r>
      <w:r w:rsidRPr="00C9654F">
        <w:rPr>
          <w:rFonts w:asciiTheme="minorHAnsi" w:eastAsia="Georgia" w:hAnsiTheme="minorHAnsi" w:cs="Calibri"/>
          <w:b/>
          <w:color w:val="000000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b/>
          <w:color w:val="000000"/>
          <w:sz w:val="24"/>
          <w:szCs w:val="24"/>
        </w:rPr>
        <w:t>CHE</w:t>
      </w:r>
    </w:p>
    <w:p w:rsidR="00C9654F" w:rsidRPr="00C9654F" w:rsidRDefault="00C9654F" w:rsidP="00C9654F">
      <w:pPr>
        <w:numPr>
          <w:ilvl w:val="0"/>
          <w:numId w:val="33"/>
        </w:numPr>
        <w:ind w:left="567" w:hanging="357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sz w:val="24"/>
          <w:szCs w:val="24"/>
        </w:rPr>
        <w:t>ai sensi dell'articolo 175 comma 3 del decreto legislativo 18 agosto 2000 n. 267 (TUEL), così come novellato dal decreto legislativo n. 118/2011 in materia di armonizzazione contabile, le variazioni di bilancio possono essere deliberate entro e non oltre il 30 novembre di ciascun anno, fatte salve le fattispecie previste dallo stesso comma;</w:t>
      </w:r>
    </w:p>
    <w:p w:rsidR="00C9654F" w:rsidRPr="00C9654F" w:rsidRDefault="00C9654F" w:rsidP="00C9654F">
      <w:pPr>
        <w:numPr>
          <w:ilvl w:val="0"/>
          <w:numId w:val="33"/>
        </w:numPr>
        <w:ind w:left="567" w:hanging="357"/>
        <w:rPr>
          <w:rFonts w:asciiTheme="minorHAnsi" w:hAnsiTheme="minorHAnsi" w:cs="Calibri"/>
          <w:b/>
          <w:sz w:val="24"/>
          <w:szCs w:val="24"/>
        </w:rPr>
      </w:pPr>
      <w:r w:rsidRPr="00C9654F">
        <w:rPr>
          <w:rFonts w:asciiTheme="minorHAnsi" w:hAnsiTheme="minorHAnsi" w:cs="Calibri"/>
          <w:sz w:val="24"/>
          <w:szCs w:val="24"/>
        </w:rPr>
        <w:t>le competenze in materia di variazioni di bilancio sono definite dal citato articolo 175, comma 2, del TUEL;</w:t>
      </w:r>
    </w:p>
    <w:p w:rsidR="00C9654F" w:rsidRPr="00C9654F" w:rsidRDefault="00C9654F" w:rsidP="00C9654F">
      <w:pPr>
        <w:ind w:left="567"/>
        <w:rPr>
          <w:rFonts w:asciiTheme="minorHAnsi" w:hAnsiTheme="minorHAnsi" w:cs="Calibri"/>
          <w:b/>
          <w:sz w:val="24"/>
          <w:szCs w:val="24"/>
        </w:rPr>
      </w:pPr>
    </w:p>
    <w:p w:rsidR="00C9654F" w:rsidRPr="00C9654F" w:rsidRDefault="00C9654F" w:rsidP="00C9654F">
      <w:pPr>
        <w:rPr>
          <w:rFonts w:asciiTheme="minorHAnsi" w:hAnsiTheme="minorHAnsi" w:cs="Calibri"/>
          <w:b/>
          <w:sz w:val="24"/>
          <w:szCs w:val="24"/>
        </w:rPr>
      </w:pPr>
      <w:r w:rsidRPr="00C9654F">
        <w:rPr>
          <w:rFonts w:asciiTheme="minorHAnsi" w:hAnsiTheme="minorHAnsi" w:cs="Calibri"/>
          <w:b/>
          <w:sz w:val="24"/>
          <w:szCs w:val="24"/>
        </w:rPr>
        <w:t>PREMESSO INOLTRE CHE</w:t>
      </w:r>
    </w:p>
    <w:p w:rsidR="00C9654F" w:rsidRPr="00C9654F" w:rsidRDefault="00C9654F" w:rsidP="00C9654F">
      <w:pPr>
        <w:numPr>
          <w:ilvl w:val="0"/>
          <w:numId w:val="34"/>
        </w:numPr>
        <w:ind w:left="567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sz w:val="24"/>
          <w:szCs w:val="24"/>
        </w:rPr>
        <w:t>con deliberazione n.46 del 20.12.2019 il Consiglio comunale ha approvato il bilancio di previsione per il triennio 2020-2022 con i relativi allegati;</w:t>
      </w:r>
    </w:p>
    <w:p w:rsidR="00C9654F" w:rsidRDefault="00C9654F" w:rsidP="00C9654F">
      <w:pPr>
        <w:numPr>
          <w:ilvl w:val="0"/>
          <w:numId w:val="34"/>
        </w:numPr>
        <w:ind w:left="567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sz w:val="24"/>
          <w:szCs w:val="24"/>
        </w:rPr>
        <w:t>con deliberazione n. 83 del 20/12/2019 la Giunta comunale ha approvato il piano esecutivo di gestione (PEG) per l’esercizio 2020/2022;</w:t>
      </w:r>
    </w:p>
    <w:p w:rsidR="00C9654F" w:rsidRPr="00C9654F" w:rsidRDefault="00C9654F" w:rsidP="00C9654F">
      <w:pPr>
        <w:ind w:left="567"/>
        <w:rPr>
          <w:rFonts w:asciiTheme="minorHAnsi" w:hAnsiTheme="minorHAnsi" w:cs="Calibri"/>
          <w:sz w:val="24"/>
          <w:szCs w:val="24"/>
        </w:rPr>
      </w:pPr>
    </w:p>
    <w:p w:rsidR="00C9654F" w:rsidRPr="00C9654F" w:rsidRDefault="00C9654F" w:rsidP="00C9654F">
      <w:pPr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b/>
          <w:sz w:val="24"/>
          <w:szCs w:val="24"/>
        </w:rPr>
        <w:t>VISTO</w:t>
      </w:r>
      <w:r w:rsidRPr="00C9654F">
        <w:rPr>
          <w:rFonts w:asciiTheme="minorHAnsi" w:hAnsiTheme="minorHAnsi" w:cs="Calibri"/>
          <w:sz w:val="24"/>
          <w:szCs w:val="24"/>
        </w:rPr>
        <w:t xml:space="preserve"> il comma 4 del citato l’articolo 175 TUEL, che testualmente recita:</w:t>
      </w:r>
    </w:p>
    <w:p w:rsidR="00C9654F" w:rsidRDefault="00C9654F" w:rsidP="00C9654F">
      <w:pPr>
        <w:rPr>
          <w:rFonts w:asciiTheme="minorHAnsi" w:hAnsiTheme="minorHAnsi" w:cs="Calibri"/>
          <w:i/>
          <w:sz w:val="24"/>
          <w:szCs w:val="24"/>
        </w:rPr>
      </w:pPr>
      <w:r w:rsidRPr="00C9654F">
        <w:rPr>
          <w:rFonts w:asciiTheme="minorHAnsi" w:hAnsiTheme="minorHAnsi" w:cs="Calibri"/>
          <w:i/>
          <w:sz w:val="24"/>
          <w:szCs w:val="24"/>
        </w:rPr>
        <w:t>“Ai sensi dell'articolo 42 le variazioni di bilancio possono essere adottate dall'organo esecutivo in via d'urgenza opportunamente motivata, salvo ratifica, a pena di decadenza, da parte dell'organo consiliare entro i sessanta giorni seguenti e comunque entro il 31 dicembre dell'anno in corso se a tale data non sia scaduto il predetto termine”.</w:t>
      </w:r>
    </w:p>
    <w:p w:rsidR="00C9654F" w:rsidRPr="00C9654F" w:rsidRDefault="00C9654F" w:rsidP="00C9654F">
      <w:pPr>
        <w:rPr>
          <w:rFonts w:asciiTheme="minorHAnsi" w:hAnsiTheme="minorHAnsi" w:cs="Calibri"/>
          <w:i/>
          <w:sz w:val="24"/>
          <w:szCs w:val="24"/>
        </w:rPr>
      </w:pPr>
    </w:p>
    <w:p w:rsidR="00C9654F" w:rsidRDefault="00C9654F" w:rsidP="00C9654F">
      <w:pPr>
        <w:pStyle w:val="a1"/>
        <w:spacing w:after="0" w:line="240" w:lineRule="auto"/>
        <w:ind w:right="23"/>
        <w:rPr>
          <w:rFonts w:asciiTheme="minorHAnsi" w:hAnsiTheme="minorHAnsi" w:cs="Calibri"/>
          <w:color w:val="231F20"/>
          <w:sz w:val="24"/>
          <w:szCs w:val="24"/>
        </w:rPr>
      </w:pPr>
      <w:r w:rsidRPr="00C9654F">
        <w:rPr>
          <w:rFonts w:asciiTheme="minorHAnsi" w:hAnsiTheme="minorHAnsi" w:cs="Calibri"/>
          <w:b/>
          <w:color w:val="231F20"/>
          <w:sz w:val="24"/>
          <w:szCs w:val="24"/>
        </w:rPr>
        <w:t>CONSIDERATO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 xml:space="preserve"> che per il verificarsi di alcuni fatti nuovi, non previsti né prevedibili in sede di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approvazione del bilancio per il corrente esercizio, si rende necessario procedere ad una variazione al fine di aumentare e</w:t>
      </w:r>
      <w:r w:rsidRPr="00C9654F">
        <w:rPr>
          <w:rFonts w:asciiTheme="minorHAnsi" w:hAnsiTheme="minorHAnsi" w:cs="Calibri"/>
          <w:color w:val="231F20"/>
          <w:spacing w:val="17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diminuire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la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disponibilità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di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alcuni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stanziamenti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di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spesa/entrata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ovvero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l’istituzione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di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nuovi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stanziamenti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di</w:t>
      </w:r>
      <w:r w:rsidRPr="00C9654F">
        <w:rPr>
          <w:rFonts w:asciiTheme="minorHAnsi" w:hAnsiTheme="minorHAnsi" w:cs="Calibri"/>
          <w:color w:val="231F20"/>
          <w:spacing w:val="-4"/>
          <w:sz w:val="24"/>
          <w:szCs w:val="24"/>
        </w:rPr>
        <w:t xml:space="preserve"> </w:t>
      </w:r>
      <w:r w:rsidR="000C1B41">
        <w:rPr>
          <w:rFonts w:asciiTheme="minorHAnsi" w:hAnsiTheme="minorHAnsi" w:cs="Calibri"/>
          <w:color w:val="231F20"/>
          <w:sz w:val="24"/>
          <w:szCs w:val="24"/>
        </w:rPr>
        <w:t>spesa/</w:t>
      </w:r>
      <w:bookmarkStart w:id="0" w:name="_GoBack"/>
      <w:bookmarkEnd w:id="0"/>
      <w:r w:rsidRPr="00C9654F">
        <w:rPr>
          <w:rFonts w:asciiTheme="minorHAnsi" w:hAnsiTheme="minorHAnsi" w:cs="Calibri"/>
          <w:color w:val="231F20"/>
          <w:sz w:val="24"/>
          <w:szCs w:val="24"/>
        </w:rPr>
        <w:t>entrata per l’adeguamento degli stessi alla effettiva</w:t>
      </w:r>
      <w:r w:rsidRPr="00C9654F">
        <w:rPr>
          <w:rFonts w:asciiTheme="minorHAnsi" w:hAnsiTheme="minorHAnsi" w:cs="Calibri"/>
          <w:color w:val="231F20"/>
          <w:spacing w:val="4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necessità;</w:t>
      </w:r>
    </w:p>
    <w:p w:rsidR="00C9654F" w:rsidRPr="00C9654F" w:rsidRDefault="00C9654F" w:rsidP="00C9654F">
      <w:pPr>
        <w:pStyle w:val="Corpotesto"/>
        <w:rPr>
          <w:lang w:eastAsia="en-US"/>
        </w:rPr>
      </w:pPr>
    </w:p>
    <w:p w:rsidR="00C9654F" w:rsidRDefault="00C9654F" w:rsidP="00C9654F">
      <w:pPr>
        <w:pStyle w:val="a1"/>
        <w:spacing w:after="0" w:line="240" w:lineRule="auto"/>
        <w:ind w:right="23"/>
        <w:rPr>
          <w:rFonts w:asciiTheme="minorHAnsi" w:hAnsiTheme="minorHAnsi" w:cs="Calibri"/>
          <w:color w:val="231F20"/>
          <w:sz w:val="24"/>
          <w:szCs w:val="24"/>
        </w:rPr>
      </w:pPr>
      <w:r w:rsidRPr="00C9654F">
        <w:rPr>
          <w:rFonts w:asciiTheme="minorHAnsi" w:hAnsiTheme="minorHAnsi" w:cs="Calibri"/>
          <w:b/>
          <w:bCs/>
          <w:color w:val="231F20"/>
          <w:sz w:val="24"/>
          <w:szCs w:val="24"/>
        </w:rPr>
        <w:t>VISTA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 xml:space="preserve"> la delibera del Consiglio dei Ministri del 31/01/2020 con la quale veniva dichiarato lo stato di emergenza, per sei mesi, sul territorio nazionale per emergenza epidemiologica da COVID-19;</w:t>
      </w:r>
    </w:p>
    <w:p w:rsidR="00C9654F" w:rsidRPr="00C9654F" w:rsidRDefault="00C9654F" w:rsidP="00C9654F">
      <w:pPr>
        <w:pStyle w:val="Corpotesto"/>
        <w:rPr>
          <w:lang w:eastAsia="en-US"/>
        </w:rPr>
      </w:pPr>
    </w:p>
    <w:p w:rsidR="00C9654F" w:rsidRDefault="00C9654F" w:rsidP="00C9654F">
      <w:pPr>
        <w:pStyle w:val="a1"/>
        <w:spacing w:after="0" w:line="240" w:lineRule="auto"/>
        <w:ind w:right="23"/>
        <w:rPr>
          <w:rFonts w:asciiTheme="minorHAnsi" w:hAnsiTheme="minorHAnsi" w:cs="Calibri"/>
          <w:color w:val="231F20"/>
          <w:sz w:val="24"/>
          <w:szCs w:val="24"/>
        </w:rPr>
      </w:pPr>
      <w:r w:rsidRPr="00C9654F">
        <w:rPr>
          <w:rFonts w:asciiTheme="minorHAnsi" w:hAnsiTheme="minorHAnsi" w:cs="Calibri"/>
          <w:b/>
          <w:color w:val="231F20"/>
          <w:sz w:val="24"/>
          <w:szCs w:val="24"/>
        </w:rPr>
        <w:t>VISTI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 xml:space="preserve"> gli articoli 114 e 115 del D.L. 18/2020 e i decreti del Ministero dell’Interno del 16 aprile 2020</w:t>
      </w:r>
      <w:r w:rsidRPr="00C9654F">
        <w:rPr>
          <w:rFonts w:asciiTheme="minorHAnsi" w:hAnsiTheme="minorHAnsi" w:cs="Calibri"/>
          <w:b/>
          <w:bCs/>
          <w:color w:val="231F20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 xml:space="preserve"> relativi  al trasferimento di risorse a favore dei comune per ’emergenza da virus;</w:t>
      </w:r>
    </w:p>
    <w:p w:rsidR="00C9654F" w:rsidRPr="00C9654F" w:rsidRDefault="00C9654F" w:rsidP="00C9654F">
      <w:pPr>
        <w:pStyle w:val="Corpotesto"/>
        <w:rPr>
          <w:lang w:eastAsia="en-US"/>
        </w:rPr>
      </w:pPr>
    </w:p>
    <w:p w:rsidR="00C9654F" w:rsidRPr="00C9654F" w:rsidRDefault="00C9654F" w:rsidP="00C9654F">
      <w:pPr>
        <w:pStyle w:val="a1"/>
        <w:spacing w:after="0" w:line="240" w:lineRule="auto"/>
        <w:ind w:right="23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b/>
          <w:bCs/>
          <w:color w:val="231F20"/>
          <w:sz w:val="24"/>
          <w:szCs w:val="24"/>
        </w:rPr>
        <w:t>RIL</w:t>
      </w:r>
      <w:r w:rsidRPr="00C9654F">
        <w:rPr>
          <w:rFonts w:asciiTheme="minorHAnsi" w:hAnsiTheme="minorHAnsi" w:cs="Calibri"/>
          <w:b/>
          <w:bCs/>
          <w:sz w:val="24"/>
          <w:szCs w:val="24"/>
        </w:rPr>
        <w:t>EV</w:t>
      </w:r>
      <w:r w:rsidRPr="00C9654F">
        <w:rPr>
          <w:rFonts w:asciiTheme="minorHAnsi" w:hAnsiTheme="minorHAnsi" w:cs="Calibri"/>
          <w:b/>
          <w:sz w:val="24"/>
          <w:szCs w:val="24"/>
        </w:rPr>
        <w:t>ATO</w:t>
      </w:r>
      <w:r w:rsidRPr="00C9654F">
        <w:rPr>
          <w:rFonts w:asciiTheme="minorHAnsi" w:hAnsiTheme="minorHAnsi" w:cs="Calibri"/>
          <w:sz w:val="24"/>
          <w:szCs w:val="24"/>
        </w:rPr>
        <w:t xml:space="preserve"> che le integrazioni agli stanziamenti di cui sopra rivestono carattere di particolare urgenza in relazione alla necessità di destinare le risorse indicate per interventi relativi all’emergenza  COVID 19 e alla necessità di procedere agli affidamenti relativi alle spese indicate nella variazione di bilancio;</w:t>
      </w:r>
    </w:p>
    <w:p w:rsidR="00C9654F" w:rsidRDefault="00C9654F" w:rsidP="00C9654F">
      <w:pPr>
        <w:pStyle w:val="a1"/>
        <w:spacing w:after="0" w:line="240" w:lineRule="auto"/>
        <w:ind w:right="23"/>
        <w:rPr>
          <w:rFonts w:asciiTheme="minorHAnsi" w:hAnsiTheme="minorHAnsi" w:cs="Calibri"/>
          <w:b/>
          <w:color w:val="231F20"/>
          <w:sz w:val="24"/>
          <w:szCs w:val="24"/>
        </w:rPr>
      </w:pPr>
    </w:p>
    <w:p w:rsidR="00C9654F" w:rsidRDefault="00C9654F" w:rsidP="00C9654F">
      <w:pPr>
        <w:pStyle w:val="a1"/>
        <w:spacing w:after="0" w:line="240" w:lineRule="auto"/>
        <w:ind w:right="23"/>
        <w:rPr>
          <w:rFonts w:asciiTheme="minorHAnsi" w:hAnsiTheme="minorHAnsi" w:cs="Calibri"/>
          <w:color w:val="231F20"/>
          <w:sz w:val="24"/>
          <w:szCs w:val="24"/>
        </w:rPr>
      </w:pPr>
      <w:r w:rsidRPr="00C9654F">
        <w:rPr>
          <w:rFonts w:asciiTheme="minorHAnsi" w:hAnsiTheme="minorHAnsi" w:cs="Calibri"/>
          <w:b/>
          <w:color w:val="231F20"/>
          <w:sz w:val="24"/>
          <w:szCs w:val="24"/>
        </w:rPr>
        <w:t>VISTI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i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prospetti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elaborati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dal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Settore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economico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finanziario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dell’ente,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allegati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al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presente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atto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a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farne</w:t>
      </w:r>
      <w:r w:rsidRPr="00C9654F">
        <w:rPr>
          <w:rFonts w:asciiTheme="minorHAnsi" w:hAnsiTheme="minorHAnsi" w:cs="Calibri"/>
          <w:color w:val="231F20"/>
          <w:spacing w:val="1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parte sostanziale ed integrante, contenenti le variazioni di bilancio in oggetto, che possono essere così riassunte:</w:t>
      </w:r>
    </w:p>
    <w:p w:rsidR="00C9654F" w:rsidRDefault="00C9654F" w:rsidP="00C9654F">
      <w:pPr>
        <w:pStyle w:val="Corpotesto"/>
        <w:rPr>
          <w:lang w:eastAsia="en-US"/>
        </w:rPr>
      </w:pPr>
    </w:p>
    <w:p w:rsidR="00C9654F" w:rsidRPr="00C9654F" w:rsidRDefault="00C9654F" w:rsidP="00C9654F">
      <w:pPr>
        <w:pStyle w:val="Corpotesto"/>
        <w:rPr>
          <w:lang w:eastAsia="en-US"/>
        </w:rPr>
      </w:pPr>
    </w:p>
    <w:p w:rsidR="00C9654F" w:rsidRPr="00C9654F" w:rsidRDefault="00C9654F" w:rsidP="00C9654F">
      <w:pPr>
        <w:pStyle w:val="a1"/>
        <w:spacing w:line="240" w:lineRule="auto"/>
        <w:rPr>
          <w:rFonts w:asciiTheme="minorHAnsi" w:hAnsiTheme="minorHAnsi" w:cs="Calibri"/>
          <w:color w:val="231F20"/>
          <w:sz w:val="24"/>
          <w:szCs w:val="24"/>
        </w:rPr>
      </w:pPr>
      <w:r w:rsidRPr="00C9654F">
        <w:rPr>
          <w:rFonts w:asciiTheme="minorHAnsi" w:hAnsiTheme="minorHAnsi" w:cs="Calibri"/>
          <w:color w:val="231F20"/>
          <w:sz w:val="24"/>
          <w:szCs w:val="24"/>
        </w:rPr>
        <w:lastRenderedPageBreak/>
        <w:tab/>
      </w:r>
      <w:r w:rsidRPr="00C9654F">
        <w:rPr>
          <w:rFonts w:asciiTheme="minorHAnsi" w:hAnsiTheme="minorHAnsi" w:cs="Calibri"/>
          <w:color w:val="231F20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z w:val="24"/>
          <w:szCs w:val="24"/>
        </w:rPr>
        <w:tab/>
        <w:t>2020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z w:val="24"/>
          <w:szCs w:val="24"/>
        </w:rPr>
        <w:tab/>
      </w:r>
      <w:r>
        <w:rPr>
          <w:rFonts w:asciiTheme="minorHAnsi" w:hAnsiTheme="minorHAnsi" w:cs="Calibri"/>
          <w:color w:val="231F20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z w:val="24"/>
          <w:szCs w:val="24"/>
        </w:rPr>
        <w:t>2021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z w:val="24"/>
          <w:szCs w:val="24"/>
        </w:rPr>
        <w:tab/>
        <w:t>2022</w:t>
      </w:r>
    </w:p>
    <w:p w:rsidR="00C9654F" w:rsidRPr="00C9654F" w:rsidRDefault="00C9654F" w:rsidP="00C9654F">
      <w:pPr>
        <w:pStyle w:val="a1"/>
        <w:tabs>
          <w:tab w:val="left" w:pos="4552"/>
        </w:tabs>
        <w:spacing w:after="0" w:line="240" w:lineRule="auto"/>
        <w:rPr>
          <w:rFonts w:asciiTheme="minorHAnsi" w:hAnsiTheme="minorHAnsi" w:cs="Calibri"/>
          <w:color w:val="231F20"/>
          <w:sz w:val="24"/>
          <w:szCs w:val="24"/>
        </w:rPr>
      </w:pPr>
      <w:r w:rsidRPr="00C9654F">
        <w:rPr>
          <w:rFonts w:asciiTheme="minorHAnsi" w:hAnsiTheme="minorHAnsi" w:cs="Calibri"/>
          <w:color w:val="231F20"/>
          <w:sz w:val="24"/>
          <w:szCs w:val="24"/>
        </w:rPr>
        <w:t>Maggiori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entrate                     €  2.492,95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z w:val="24"/>
          <w:szCs w:val="24"/>
        </w:rPr>
        <w:tab/>
        <w:t>0,00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z w:val="24"/>
          <w:szCs w:val="24"/>
        </w:rPr>
        <w:tab/>
        <w:t>0,00</w:t>
      </w:r>
    </w:p>
    <w:p w:rsidR="00C9654F" w:rsidRPr="00C9654F" w:rsidRDefault="00C9654F" w:rsidP="00C9654F">
      <w:pPr>
        <w:pStyle w:val="a1"/>
        <w:tabs>
          <w:tab w:val="left" w:pos="4552"/>
        </w:tabs>
        <w:spacing w:after="0" w:line="240" w:lineRule="auto"/>
        <w:rPr>
          <w:rFonts w:asciiTheme="minorHAnsi" w:hAnsiTheme="minorHAnsi" w:cs="Calibri"/>
          <w:color w:val="231F20"/>
          <w:spacing w:val="1"/>
          <w:sz w:val="24"/>
          <w:szCs w:val="24"/>
        </w:rPr>
      </w:pPr>
      <w:r w:rsidRPr="00C9654F">
        <w:rPr>
          <w:rFonts w:asciiTheme="minorHAnsi" w:hAnsiTheme="minorHAnsi" w:cs="Calibri"/>
          <w:color w:val="231F20"/>
          <w:sz w:val="24"/>
          <w:szCs w:val="24"/>
        </w:rPr>
        <w:t>Minori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spese                            €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 xml:space="preserve">         0,00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  <w:t>0,00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  <w:t>0,00</w:t>
      </w:r>
    </w:p>
    <w:p w:rsidR="00C9654F" w:rsidRPr="00C9654F" w:rsidRDefault="00C9654F" w:rsidP="00C9654F">
      <w:pPr>
        <w:pStyle w:val="a1"/>
        <w:tabs>
          <w:tab w:val="left" w:pos="4552"/>
        </w:tabs>
        <w:spacing w:line="240" w:lineRule="auto"/>
        <w:rPr>
          <w:rFonts w:asciiTheme="minorHAnsi" w:hAnsiTheme="minorHAnsi" w:cs="Calibri"/>
          <w:color w:val="231F20"/>
          <w:spacing w:val="1"/>
          <w:sz w:val="24"/>
          <w:szCs w:val="24"/>
        </w:rPr>
      </w:pP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>T</w:t>
      </w:r>
      <w:r w:rsidRPr="00C9654F">
        <w:rPr>
          <w:rFonts w:asciiTheme="minorHAnsi" w:hAnsiTheme="minorHAnsi" w:cs="Calibri"/>
          <w:b/>
          <w:bCs/>
          <w:color w:val="231F20"/>
          <w:spacing w:val="-3"/>
          <w:sz w:val="24"/>
          <w:szCs w:val="24"/>
        </w:rPr>
        <w:t xml:space="preserve">OTALE                                       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€ 2.492,95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  <w:t>0,00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  <w:t>0,00</w:t>
      </w:r>
    </w:p>
    <w:p w:rsidR="00C9654F" w:rsidRPr="00C9654F" w:rsidRDefault="00C9654F" w:rsidP="00C9654F">
      <w:pPr>
        <w:pStyle w:val="a1"/>
        <w:tabs>
          <w:tab w:val="left" w:pos="4552"/>
        </w:tabs>
        <w:spacing w:after="0" w:line="240" w:lineRule="auto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color w:val="231F20"/>
          <w:sz w:val="24"/>
          <w:szCs w:val="24"/>
        </w:rPr>
        <w:t>Minori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entrate                         €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 xml:space="preserve">  8.991,42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  <w:t>0,00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  <w:t>0,00</w:t>
      </w:r>
    </w:p>
    <w:p w:rsidR="00C9654F" w:rsidRPr="00C9654F" w:rsidRDefault="00C9654F" w:rsidP="00C9654F">
      <w:pPr>
        <w:pStyle w:val="a1"/>
        <w:tabs>
          <w:tab w:val="left" w:pos="4552"/>
        </w:tabs>
        <w:spacing w:after="0" w:line="240" w:lineRule="auto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color w:val="231F20"/>
          <w:sz w:val="24"/>
          <w:szCs w:val="24"/>
        </w:rPr>
        <w:t>Maggiori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spese                        €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 xml:space="preserve"> 11.484,37 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  <w:t>0,00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  <w:t>0,00</w:t>
      </w:r>
    </w:p>
    <w:p w:rsidR="00C9654F" w:rsidRPr="00C9654F" w:rsidRDefault="00C9654F" w:rsidP="00C9654F">
      <w:pPr>
        <w:pStyle w:val="a1"/>
        <w:tabs>
          <w:tab w:val="left" w:pos="4552"/>
        </w:tabs>
        <w:spacing w:before="23" w:line="240" w:lineRule="auto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b/>
          <w:bCs/>
          <w:color w:val="231F20"/>
          <w:spacing w:val="-3"/>
          <w:sz w:val="24"/>
          <w:szCs w:val="24"/>
        </w:rPr>
        <w:t xml:space="preserve">TOTALE                                       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€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 xml:space="preserve">  2.492,95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  <w:t>0,00</w:t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</w:r>
      <w:r w:rsidRPr="00C9654F">
        <w:rPr>
          <w:rFonts w:asciiTheme="minorHAnsi" w:hAnsiTheme="minorHAnsi" w:cs="Calibri"/>
          <w:color w:val="231F20"/>
          <w:spacing w:val="1"/>
          <w:sz w:val="24"/>
          <w:szCs w:val="24"/>
        </w:rPr>
        <w:tab/>
        <w:t>0,00</w:t>
      </w:r>
    </w:p>
    <w:p w:rsidR="00C9654F" w:rsidRPr="00C9654F" w:rsidRDefault="00C9654F" w:rsidP="00C9654F">
      <w:pPr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b/>
          <w:sz w:val="24"/>
          <w:szCs w:val="24"/>
        </w:rPr>
        <w:t xml:space="preserve">RITENUTO </w:t>
      </w:r>
      <w:r w:rsidRPr="00C9654F">
        <w:rPr>
          <w:rFonts w:asciiTheme="minorHAnsi" w:hAnsiTheme="minorHAnsi" w:cs="Calibri"/>
          <w:sz w:val="24"/>
          <w:szCs w:val="24"/>
        </w:rPr>
        <w:t>necessario apportare al bilancio di previsione le suddette variazioni che permettono, per quanto possibile, di procedere con gli affidamenti indicati negli allegati e che, per i motivi d’urgenza sopra riportati, non sia possibile seguire la normale procedura di variazione del bilancio di previsione di cui all’art. 175 comma 2 del D.Lgs. 267/2000, ma che si rende invece necessario procedere ai sensi dell’art. 175 comma 4 del TUEL, mediante deliberazione della Giunta comunale da assumere con i poteri del Consiglio;</w:t>
      </w:r>
    </w:p>
    <w:p w:rsidR="00C9654F" w:rsidRPr="00C9654F" w:rsidRDefault="00C9654F" w:rsidP="00C9654F">
      <w:pPr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b/>
          <w:sz w:val="24"/>
          <w:szCs w:val="24"/>
        </w:rPr>
        <w:t>VERIFICATO</w:t>
      </w:r>
      <w:r w:rsidRPr="00C9654F">
        <w:rPr>
          <w:rFonts w:asciiTheme="minorHAnsi" w:hAnsiTheme="minorHAnsi" w:cs="Calibri"/>
          <w:sz w:val="24"/>
          <w:szCs w:val="24"/>
        </w:rPr>
        <w:t xml:space="preserve"> il permanere degli equilibri di bilancio, a seguito delle variazioni proposte, ai sensi dell’art. 193 comma 1 del D.Lgs. 267/2000;</w:t>
      </w:r>
    </w:p>
    <w:p w:rsidR="00C9654F" w:rsidRPr="00C9654F" w:rsidRDefault="00C9654F" w:rsidP="00C9654F">
      <w:pPr>
        <w:spacing w:before="120" w:line="360" w:lineRule="auto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b/>
          <w:color w:val="231F20"/>
          <w:sz w:val="24"/>
          <w:szCs w:val="24"/>
        </w:rPr>
        <w:t>VISTO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 xml:space="preserve"> l’articolo 42, comma 2, lettera b), del decreto legislativo n.</w:t>
      </w:r>
      <w:r w:rsidRPr="00C9654F">
        <w:rPr>
          <w:rFonts w:asciiTheme="minorHAnsi" w:hAnsiTheme="minorHAnsi" w:cs="Calibri"/>
          <w:color w:val="231F20"/>
          <w:spacing w:val="8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267/2000;</w:t>
      </w:r>
    </w:p>
    <w:p w:rsidR="00C9654F" w:rsidRPr="00C9654F" w:rsidRDefault="00C9654F" w:rsidP="00C9654F">
      <w:pPr>
        <w:tabs>
          <w:tab w:val="left" w:pos="4785"/>
        </w:tabs>
        <w:spacing w:before="120" w:line="360" w:lineRule="auto"/>
        <w:ind w:right="566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b/>
          <w:sz w:val="24"/>
          <w:szCs w:val="24"/>
        </w:rPr>
        <w:t>VISTO</w:t>
      </w:r>
      <w:r w:rsidRPr="00C9654F">
        <w:rPr>
          <w:rFonts w:asciiTheme="minorHAnsi" w:hAnsiTheme="minorHAnsi" w:cs="Calibri"/>
          <w:sz w:val="24"/>
          <w:szCs w:val="24"/>
        </w:rPr>
        <w:t xml:space="preserve"> il vigente Regolamento di Contabilità;</w:t>
      </w:r>
    </w:p>
    <w:p w:rsidR="00C9654F" w:rsidRDefault="00C9654F" w:rsidP="00C9654F">
      <w:pPr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b/>
          <w:color w:val="231F20"/>
          <w:sz w:val="24"/>
          <w:szCs w:val="24"/>
        </w:rPr>
        <w:t>ACQUISITI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 xml:space="preserve"> i pareri favorevoli in ordine alla regolarità tecnica e contabile del Responsabile del servizio</w:t>
      </w:r>
      <w:r w:rsidRPr="00C9654F">
        <w:rPr>
          <w:rFonts w:asciiTheme="minorHAnsi" w:hAnsiTheme="minorHAnsi" w:cs="Calibri"/>
          <w:color w:val="231F20"/>
          <w:spacing w:val="-30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finan- ziario, espressi ai sensi dell’art. 49 del decreto legislativo</w:t>
      </w:r>
      <w:r w:rsidRPr="00C9654F">
        <w:rPr>
          <w:rFonts w:asciiTheme="minorHAnsi" w:hAnsiTheme="minorHAnsi" w:cs="Calibri"/>
          <w:color w:val="231F20"/>
          <w:spacing w:val="8"/>
          <w:sz w:val="24"/>
          <w:szCs w:val="24"/>
        </w:rPr>
        <w:t xml:space="preserve"> </w:t>
      </w:r>
      <w:r w:rsidRPr="00C9654F">
        <w:rPr>
          <w:rFonts w:asciiTheme="minorHAnsi" w:hAnsiTheme="minorHAnsi" w:cs="Calibri"/>
          <w:color w:val="231F20"/>
          <w:sz w:val="24"/>
          <w:szCs w:val="24"/>
        </w:rPr>
        <w:t>n.267/2000</w:t>
      </w:r>
      <w:r w:rsidRPr="00C9654F">
        <w:rPr>
          <w:rFonts w:asciiTheme="minorHAnsi" w:hAnsiTheme="minorHAnsi" w:cs="Calibri"/>
          <w:sz w:val="24"/>
          <w:szCs w:val="24"/>
        </w:rPr>
        <w:t>, attestando, ai sensi dell’art. 147 bis del medesimo D.Lgs. la regolarità e la correttezza dell’atto amministrativo proposto;</w:t>
      </w:r>
    </w:p>
    <w:p w:rsidR="00C9654F" w:rsidRPr="00C9654F" w:rsidRDefault="00C9654F" w:rsidP="00C9654F">
      <w:pPr>
        <w:rPr>
          <w:rFonts w:asciiTheme="minorHAnsi" w:hAnsiTheme="minorHAnsi" w:cs="Calibri"/>
          <w:sz w:val="24"/>
          <w:szCs w:val="24"/>
        </w:rPr>
      </w:pPr>
    </w:p>
    <w:p w:rsidR="00C9654F" w:rsidRDefault="00C9654F" w:rsidP="00C9654F">
      <w:pPr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b/>
          <w:sz w:val="24"/>
          <w:szCs w:val="24"/>
        </w:rPr>
        <w:t>ACQUISITO</w:t>
      </w:r>
      <w:r w:rsidRPr="00C9654F">
        <w:rPr>
          <w:rFonts w:asciiTheme="minorHAnsi" w:hAnsiTheme="minorHAnsi" w:cs="Calibri"/>
          <w:sz w:val="24"/>
          <w:szCs w:val="24"/>
        </w:rPr>
        <w:t xml:space="preserve"> in merito il parere favorevole ex art. </w:t>
      </w:r>
      <w:smartTag w:uri="urn:schemas-microsoft-com:office:cs:smarttags" w:element="NumConv6p0">
        <w:smartTagPr>
          <w:attr w:name="sch" w:val="1"/>
          <w:attr w:name="val" w:val="239"/>
        </w:smartTagPr>
        <w:r w:rsidRPr="00C9654F">
          <w:rPr>
            <w:rFonts w:asciiTheme="minorHAnsi" w:hAnsiTheme="minorHAnsi" w:cs="Calibri"/>
            <w:sz w:val="24"/>
            <w:szCs w:val="24"/>
          </w:rPr>
          <w:t>239</w:t>
        </w:r>
      </w:smartTag>
      <w:r w:rsidRPr="00C9654F">
        <w:rPr>
          <w:rFonts w:asciiTheme="minorHAnsi" w:hAnsiTheme="minorHAnsi" w:cs="Calibri"/>
          <w:sz w:val="24"/>
          <w:szCs w:val="24"/>
        </w:rPr>
        <w:t xml:space="preserve">, comma </w:t>
      </w:r>
      <w:smartTag w:uri="urn:schemas-microsoft-com:office:cs:smarttags" w:element="NumConv6p0">
        <w:smartTagPr>
          <w:attr w:name="sch" w:val="1"/>
          <w:attr w:name="val" w:val="1"/>
        </w:smartTagPr>
        <w:r w:rsidRPr="00C9654F">
          <w:rPr>
            <w:rFonts w:asciiTheme="minorHAnsi" w:hAnsiTheme="minorHAnsi" w:cs="Calibri"/>
            <w:sz w:val="24"/>
            <w:szCs w:val="24"/>
          </w:rPr>
          <w:t>1</w:t>
        </w:r>
      </w:smartTag>
      <w:r w:rsidRPr="00C9654F">
        <w:rPr>
          <w:rFonts w:asciiTheme="minorHAnsi" w:hAnsiTheme="minorHAnsi" w:cs="Calibri"/>
          <w:sz w:val="24"/>
          <w:szCs w:val="24"/>
        </w:rPr>
        <w:t xml:space="preserve">, lettera b) del D.Lgs. </w:t>
      </w:r>
      <w:smartTag w:uri="urn:schemas-microsoft-com:office:cs:smarttags" w:element="NumConv6p0">
        <w:smartTagPr>
          <w:attr w:name="sch" w:val="1"/>
          <w:attr w:name="val" w:val="18"/>
        </w:smartTagPr>
        <w:r w:rsidRPr="00C9654F">
          <w:rPr>
            <w:rFonts w:asciiTheme="minorHAnsi" w:hAnsiTheme="minorHAnsi" w:cs="Calibri"/>
            <w:sz w:val="24"/>
            <w:szCs w:val="24"/>
          </w:rPr>
          <w:t>18.</w:t>
        </w:r>
        <w:smartTag w:uri="urn:schemas-microsoft-com:office:cs:smarttags" w:element="NumConv6p0">
          <w:smartTagPr>
            <w:attr w:name="sch" w:val="1"/>
            <w:attr w:name="val" w:val="8"/>
          </w:smartTagPr>
          <w:r w:rsidRPr="00C9654F">
            <w:rPr>
              <w:rFonts w:asciiTheme="minorHAnsi" w:hAnsiTheme="minorHAnsi" w:cs="Calibri"/>
              <w:sz w:val="24"/>
              <w:szCs w:val="24"/>
            </w:rPr>
            <w:t>8</w:t>
          </w:r>
        </w:smartTag>
        <w:r w:rsidRPr="00C9654F">
          <w:rPr>
            <w:rFonts w:asciiTheme="minorHAnsi" w:hAnsiTheme="minorHAnsi" w:cs="Calibri"/>
            <w:sz w:val="24"/>
            <w:szCs w:val="24"/>
          </w:rPr>
          <w:t>.</w:t>
        </w:r>
        <w:smartTag w:uri="urn:schemas-microsoft-com:office:cs:smarttags" w:element="NumConv6p0">
          <w:smartTagPr>
            <w:attr w:name="sch" w:val="1"/>
            <w:attr w:name="val" w:val="2000"/>
          </w:smartTagPr>
          <w:r w:rsidRPr="00C9654F">
            <w:rPr>
              <w:rFonts w:asciiTheme="minorHAnsi" w:hAnsiTheme="minorHAnsi" w:cs="Calibri"/>
              <w:sz w:val="24"/>
              <w:szCs w:val="24"/>
            </w:rPr>
            <w:t>2000</w:t>
          </w:r>
        </w:smartTag>
      </w:smartTag>
      <w:r w:rsidRPr="00C9654F">
        <w:rPr>
          <w:rFonts w:asciiTheme="minorHAnsi" w:hAnsiTheme="minorHAnsi" w:cs="Calibri"/>
          <w:sz w:val="24"/>
          <w:szCs w:val="24"/>
        </w:rPr>
        <w:t xml:space="preserve"> n. </w:t>
      </w:r>
      <w:smartTag w:uri="urn:schemas-microsoft-com:office:cs:smarttags" w:element="NumConv6p0">
        <w:smartTagPr>
          <w:attr w:name="sch" w:val="1"/>
          <w:attr w:name="val" w:val="267"/>
        </w:smartTagPr>
        <w:r w:rsidRPr="00C9654F">
          <w:rPr>
            <w:rFonts w:asciiTheme="minorHAnsi" w:hAnsiTheme="minorHAnsi" w:cs="Calibri"/>
            <w:sz w:val="24"/>
            <w:szCs w:val="24"/>
          </w:rPr>
          <w:t>267</w:t>
        </w:r>
      </w:smartTag>
      <w:r w:rsidRPr="00C9654F">
        <w:rPr>
          <w:rFonts w:asciiTheme="minorHAnsi" w:hAnsiTheme="minorHAnsi" w:cs="Calibri"/>
          <w:sz w:val="24"/>
          <w:szCs w:val="24"/>
        </w:rPr>
        <w:t xml:space="preserve"> del Revisore dei Conti in ordine alle variazioni al bilancio preventivo esercizio 2020/2022 previste con la presente deliberazione;</w:t>
      </w:r>
    </w:p>
    <w:p w:rsidR="00C9654F" w:rsidRDefault="00C9654F" w:rsidP="00C9654F">
      <w:pPr>
        <w:rPr>
          <w:rFonts w:asciiTheme="minorHAnsi" w:hAnsiTheme="minorHAnsi" w:cs="Calibri"/>
          <w:sz w:val="24"/>
          <w:szCs w:val="24"/>
        </w:rPr>
      </w:pPr>
    </w:p>
    <w:p w:rsidR="00C9654F" w:rsidRPr="00C9654F" w:rsidRDefault="00C9654F" w:rsidP="00C9654F">
      <w:pPr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Ad unanimità di voti favorevoli resi in forma palese,</w:t>
      </w:r>
    </w:p>
    <w:p w:rsidR="00C9654F" w:rsidRPr="00C9654F" w:rsidRDefault="00C9654F" w:rsidP="00C9654F">
      <w:pPr>
        <w:spacing w:before="240" w:line="360" w:lineRule="auto"/>
        <w:ind w:firstLine="1"/>
        <w:jc w:val="center"/>
        <w:rPr>
          <w:rFonts w:asciiTheme="minorHAnsi" w:hAnsiTheme="minorHAnsi" w:cs="Calibri"/>
          <w:b/>
          <w:sz w:val="24"/>
          <w:szCs w:val="24"/>
        </w:rPr>
      </w:pPr>
      <w:r w:rsidRPr="00C9654F">
        <w:rPr>
          <w:rFonts w:asciiTheme="minorHAnsi" w:hAnsiTheme="minorHAnsi" w:cs="Calibri"/>
          <w:b/>
          <w:sz w:val="24"/>
          <w:szCs w:val="24"/>
        </w:rPr>
        <w:t>DELIBERA</w:t>
      </w:r>
    </w:p>
    <w:p w:rsidR="00C9654F" w:rsidRPr="00C9654F" w:rsidRDefault="00C9654F" w:rsidP="00C9654F">
      <w:pPr>
        <w:spacing w:before="12" w:after="12"/>
        <w:ind w:firstLine="284"/>
        <w:rPr>
          <w:rFonts w:asciiTheme="minorHAnsi" w:hAnsiTheme="minorHAnsi" w:cs="Calibri"/>
          <w:sz w:val="24"/>
          <w:szCs w:val="24"/>
        </w:rPr>
      </w:pPr>
    </w:p>
    <w:p w:rsidR="00C9654F" w:rsidRPr="00C9654F" w:rsidRDefault="00C9654F" w:rsidP="00C9654F">
      <w:pPr>
        <w:pStyle w:val="Paragrafoelenco"/>
        <w:widowControl w:val="0"/>
        <w:numPr>
          <w:ilvl w:val="0"/>
          <w:numId w:val="36"/>
        </w:numPr>
        <w:tabs>
          <w:tab w:val="left" w:pos="740"/>
        </w:tabs>
        <w:spacing w:before="0" w:after="100" w:afterAutospacing="1"/>
        <w:ind w:left="714" w:right="244" w:hanging="357"/>
        <w:contextualSpacing w:val="0"/>
        <w:jc w:val="both"/>
        <w:rPr>
          <w:rFonts w:asciiTheme="minorHAnsi" w:hAnsiTheme="minorHAnsi" w:cs="Calibri"/>
        </w:rPr>
      </w:pPr>
      <w:r w:rsidRPr="00C9654F">
        <w:rPr>
          <w:rFonts w:asciiTheme="minorHAnsi" w:hAnsiTheme="minorHAnsi" w:cs="Calibri"/>
          <w:color w:val="231F20"/>
        </w:rPr>
        <w:t>Di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approvare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le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variazioni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al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bilancio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di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previsione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riportate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negli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allegati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alla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presente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a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farne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parte</w:t>
      </w:r>
      <w:r w:rsidRPr="00C9654F">
        <w:rPr>
          <w:rFonts w:asciiTheme="minorHAnsi" w:hAnsiTheme="minorHAnsi" w:cs="Calibri"/>
          <w:color w:val="231F20"/>
          <w:spacing w:val="-6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sostanziale ed integrante (Allegato A)</w:t>
      </w:r>
      <w:r w:rsidRPr="00C9654F">
        <w:rPr>
          <w:rFonts w:asciiTheme="minorHAnsi" w:hAnsiTheme="minorHAnsi" w:cs="Calibri"/>
          <w:color w:val="231F20"/>
          <w:spacing w:val="-3"/>
        </w:rPr>
        <w:t>;</w:t>
      </w:r>
    </w:p>
    <w:p w:rsidR="00C9654F" w:rsidRPr="00C9654F" w:rsidRDefault="00C9654F" w:rsidP="00C9654F">
      <w:pPr>
        <w:numPr>
          <w:ilvl w:val="0"/>
          <w:numId w:val="36"/>
        </w:numPr>
        <w:spacing w:after="100" w:afterAutospacing="1"/>
        <w:ind w:left="714" w:right="244" w:hanging="357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sz w:val="24"/>
          <w:szCs w:val="24"/>
        </w:rPr>
        <w:t>Di dare atto che viene conseguentemente variato il piano esecutivo di gestione (PEG) come risulta dagli elenchi allegati alla presente deliberazione, per farne parte integrante e sostanziale (Allegati B e C);</w:t>
      </w:r>
    </w:p>
    <w:p w:rsidR="00C9654F" w:rsidRPr="00C9654F" w:rsidRDefault="00C9654F" w:rsidP="00C9654F">
      <w:pPr>
        <w:pStyle w:val="Paragrafoelenco"/>
        <w:widowControl w:val="0"/>
        <w:numPr>
          <w:ilvl w:val="0"/>
          <w:numId w:val="36"/>
        </w:numPr>
        <w:tabs>
          <w:tab w:val="left" w:pos="740"/>
        </w:tabs>
        <w:spacing w:before="0" w:after="100" w:afterAutospacing="1"/>
        <w:ind w:left="714" w:right="244" w:hanging="357"/>
        <w:contextualSpacing w:val="0"/>
        <w:jc w:val="both"/>
        <w:rPr>
          <w:rFonts w:asciiTheme="minorHAnsi" w:hAnsiTheme="minorHAnsi" w:cs="Calibri"/>
        </w:rPr>
      </w:pPr>
      <w:r w:rsidRPr="00C9654F">
        <w:rPr>
          <w:rFonts w:asciiTheme="minorHAnsi" w:hAnsiTheme="minorHAnsi" w:cs="Calibri"/>
          <w:color w:val="231F20"/>
        </w:rPr>
        <w:t>Di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dare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atto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che,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a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seguito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delle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modifiche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apportate,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il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quadro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degli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equilibri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per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gli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anni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2020-2021-2022 risulta rideterminato come da prospetto (Allegato D), che forma parte integrante e sostanziale della</w:t>
      </w:r>
      <w:r w:rsidRPr="00C9654F">
        <w:rPr>
          <w:rFonts w:asciiTheme="minorHAnsi" w:hAnsiTheme="minorHAnsi" w:cs="Calibri"/>
          <w:color w:val="231F20"/>
          <w:spacing w:val="13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presente</w:t>
      </w:r>
      <w:r w:rsidRPr="00C9654F">
        <w:rPr>
          <w:rFonts w:asciiTheme="minorHAnsi" w:hAnsiTheme="minorHAnsi" w:cs="Calibri"/>
          <w:color w:val="231F20"/>
          <w:spacing w:val="1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deliberazione;</w:t>
      </w:r>
    </w:p>
    <w:p w:rsidR="00C9654F" w:rsidRPr="00C9654F" w:rsidRDefault="00C9654F" w:rsidP="00C9654F">
      <w:pPr>
        <w:pStyle w:val="Paragrafoelenco"/>
        <w:widowControl w:val="0"/>
        <w:numPr>
          <w:ilvl w:val="0"/>
          <w:numId w:val="36"/>
        </w:numPr>
        <w:tabs>
          <w:tab w:val="left" w:pos="740"/>
        </w:tabs>
        <w:spacing w:before="0" w:after="100" w:afterAutospacing="1"/>
        <w:ind w:left="714" w:right="244" w:hanging="357"/>
        <w:contextualSpacing w:val="0"/>
        <w:jc w:val="both"/>
        <w:rPr>
          <w:rFonts w:asciiTheme="minorHAnsi" w:hAnsiTheme="minorHAnsi" w:cs="Calibri"/>
        </w:rPr>
      </w:pPr>
      <w:r w:rsidRPr="00C9654F">
        <w:rPr>
          <w:rFonts w:asciiTheme="minorHAnsi" w:hAnsiTheme="minorHAnsi" w:cs="Calibri"/>
          <w:color w:val="231F20"/>
        </w:rPr>
        <w:t>Di dare atto che non vengono effettuate variazioni al fondo pluriennale vincolato come risulta dal prospetto allegato alla presente (Allegato E);</w:t>
      </w:r>
    </w:p>
    <w:p w:rsidR="00C9654F" w:rsidRPr="00C9654F" w:rsidRDefault="00C9654F" w:rsidP="00C9654F">
      <w:pPr>
        <w:pStyle w:val="Paragrafoelenco"/>
        <w:widowControl w:val="0"/>
        <w:numPr>
          <w:ilvl w:val="0"/>
          <w:numId w:val="36"/>
        </w:numPr>
        <w:tabs>
          <w:tab w:val="left" w:pos="740"/>
        </w:tabs>
        <w:spacing w:before="0" w:after="100" w:afterAutospacing="1"/>
        <w:ind w:left="714" w:right="244" w:hanging="357"/>
        <w:contextualSpacing w:val="0"/>
        <w:jc w:val="both"/>
        <w:rPr>
          <w:rFonts w:asciiTheme="minorHAnsi" w:hAnsiTheme="minorHAnsi" w:cs="Calibri"/>
        </w:rPr>
      </w:pPr>
      <w:r w:rsidRPr="00C9654F">
        <w:rPr>
          <w:rFonts w:asciiTheme="minorHAnsi" w:hAnsiTheme="minorHAnsi" w:cs="Calibri"/>
        </w:rPr>
        <w:t>Di dare atto che viene conseguentemente variato il DUP 2020/2022;</w:t>
      </w:r>
    </w:p>
    <w:p w:rsidR="00AE4A8E" w:rsidRPr="00C9654F" w:rsidRDefault="00C9654F" w:rsidP="00C9654F">
      <w:pPr>
        <w:pStyle w:val="Paragrafoelenco"/>
        <w:widowControl w:val="0"/>
        <w:numPr>
          <w:ilvl w:val="0"/>
          <w:numId w:val="36"/>
        </w:numPr>
        <w:tabs>
          <w:tab w:val="left" w:pos="740"/>
        </w:tabs>
        <w:spacing w:before="0" w:after="100" w:afterAutospacing="1"/>
        <w:ind w:left="714" w:right="244" w:hanging="357"/>
        <w:contextualSpacing w:val="0"/>
        <w:jc w:val="both"/>
        <w:rPr>
          <w:rFonts w:asciiTheme="minorHAnsi" w:hAnsiTheme="minorHAnsi" w:cs="Calibri"/>
          <w:color w:val="231F20"/>
        </w:rPr>
      </w:pPr>
      <w:r w:rsidRPr="00C9654F">
        <w:rPr>
          <w:rFonts w:asciiTheme="minorHAnsi" w:hAnsiTheme="minorHAnsi" w:cs="Calibri"/>
          <w:color w:val="231F20"/>
        </w:rPr>
        <w:t>Attesa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la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necessità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di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provvedere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con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urgenza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all’utilizzo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degli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stanziamenti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di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</w:p>
    <w:p w:rsidR="00C9654F" w:rsidRPr="00C9654F" w:rsidRDefault="00C9654F" w:rsidP="00C9654F">
      <w:pPr>
        <w:pStyle w:val="Paragrafoelenco"/>
        <w:widowControl w:val="0"/>
        <w:numPr>
          <w:ilvl w:val="0"/>
          <w:numId w:val="36"/>
        </w:numPr>
        <w:tabs>
          <w:tab w:val="left" w:pos="740"/>
        </w:tabs>
        <w:spacing w:before="0" w:after="100" w:afterAutospacing="1"/>
        <w:ind w:left="714" w:right="244" w:hanging="357"/>
        <w:contextualSpacing w:val="0"/>
        <w:jc w:val="both"/>
        <w:rPr>
          <w:rFonts w:asciiTheme="minorHAnsi" w:hAnsiTheme="minorHAnsi" w:cs="Calibri"/>
        </w:rPr>
      </w:pPr>
      <w:r w:rsidRPr="00C9654F">
        <w:rPr>
          <w:rFonts w:asciiTheme="minorHAnsi" w:hAnsiTheme="minorHAnsi" w:cs="Calibri"/>
          <w:color w:val="231F20"/>
        </w:rPr>
        <w:lastRenderedPageBreak/>
        <w:t>spesa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oggetto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di</w:t>
      </w:r>
      <w:r w:rsidRPr="00C9654F">
        <w:rPr>
          <w:rFonts w:asciiTheme="minorHAnsi" w:hAnsiTheme="minorHAnsi" w:cs="Calibri"/>
          <w:color w:val="231F20"/>
          <w:spacing w:val="-7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variazione, visto l’articolo 134, comma 4, del decreto legislativo n. 267/2000, di dichiarare la presente</w:t>
      </w:r>
      <w:r w:rsidRPr="00C9654F">
        <w:rPr>
          <w:rFonts w:asciiTheme="minorHAnsi" w:hAnsiTheme="minorHAnsi" w:cs="Calibri"/>
          <w:color w:val="231F20"/>
          <w:spacing w:val="34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deliberazione immediatamente</w:t>
      </w:r>
      <w:r w:rsidRPr="00C9654F">
        <w:rPr>
          <w:rFonts w:asciiTheme="minorHAnsi" w:hAnsiTheme="minorHAnsi" w:cs="Calibri"/>
          <w:color w:val="231F20"/>
          <w:spacing w:val="1"/>
        </w:rPr>
        <w:t xml:space="preserve"> </w:t>
      </w:r>
      <w:r w:rsidRPr="00C9654F">
        <w:rPr>
          <w:rFonts w:asciiTheme="minorHAnsi" w:hAnsiTheme="minorHAnsi" w:cs="Calibri"/>
          <w:color w:val="231F20"/>
        </w:rPr>
        <w:t>eseguibile.</w:t>
      </w:r>
    </w:p>
    <w:p w:rsidR="00C9654F" w:rsidRPr="00C9654F" w:rsidRDefault="00C9654F" w:rsidP="00C9654F">
      <w:pPr>
        <w:numPr>
          <w:ilvl w:val="0"/>
          <w:numId w:val="36"/>
        </w:numPr>
        <w:spacing w:after="100" w:afterAutospacing="1"/>
        <w:ind w:left="714" w:right="244" w:hanging="357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sz w:val="24"/>
          <w:szCs w:val="24"/>
        </w:rPr>
        <w:t>Di dare atto che il fondo pluriennale vincolato spese correnti in entrata ammonta ad € 23.382,00 e che il fondo pluriennale vincolato spese in conto capitale in entrata ammonta ad €140.519,86, come risulta dalla deliberazione della Giunta Comunale n. 19 del 01.04.2020 relativa al riaccertamento ordinario dei residui 2019;</w:t>
      </w:r>
    </w:p>
    <w:p w:rsidR="00C9654F" w:rsidRPr="00C9654F" w:rsidRDefault="00C9654F" w:rsidP="00C9654F">
      <w:pPr>
        <w:pStyle w:val="Elencopuntato3"/>
        <w:numPr>
          <w:ilvl w:val="0"/>
          <w:numId w:val="36"/>
        </w:numPr>
        <w:spacing w:before="4" w:after="100" w:afterAutospacing="1"/>
        <w:ind w:left="714" w:right="244" w:hanging="357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sz w:val="24"/>
          <w:szCs w:val="24"/>
        </w:rPr>
        <w:t>Di dare atto che in seguito alle presenti variazioni il Bilancio di Previsione 2020/2022, che prima pareggiava in termini di competenza nell’importo di € 2.098.521,82 pareggia ora, sempre nell’importo di € 2.101.014,77;</w:t>
      </w:r>
    </w:p>
    <w:p w:rsidR="00C9654F" w:rsidRPr="00C9654F" w:rsidRDefault="00C9654F" w:rsidP="00C9654F">
      <w:pPr>
        <w:numPr>
          <w:ilvl w:val="0"/>
          <w:numId w:val="36"/>
        </w:numPr>
        <w:spacing w:after="100" w:afterAutospacing="1"/>
        <w:ind w:left="714" w:right="244" w:hanging="357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sz w:val="24"/>
          <w:szCs w:val="24"/>
        </w:rPr>
        <w:t>Di dare atto che copia della presente deliberazione verrà trasmessa al Tesoriere dell’ente;</w:t>
      </w:r>
    </w:p>
    <w:p w:rsidR="00C9654F" w:rsidRPr="00C9654F" w:rsidRDefault="00C9654F" w:rsidP="00C9654F">
      <w:pPr>
        <w:numPr>
          <w:ilvl w:val="0"/>
          <w:numId w:val="36"/>
        </w:numPr>
        <w:spacing w:after="100" w:afterAutospacing="1"/>
        <w:ind w:left="714" w:right="244" w:hanging="357"/>
        <w:rPr>
          <w:rFonts w:asciiTheme="minorHAnsi" w:hAnsiTheme="minorHAnsi" w:cs="Calibri"/>
          <w:sz w:val="24"/>
          <w:szCs w:val="24"/>
        </w:rPr>
      </w:pPr>
      <w:r w:rsidRPr="00C9654F">
        <w:rPr>
          <w:rFonts w:asciiTheme="minorHAnsi" w:hAnsiTheme="minorHAnsi" w:cs="Calibri"/>
          <w:sz w:val="24"/>
          <w:szCs w:val="24"/>
        </w:rPr>
        <w:t>Di dare atto che la presente deliberazione verrà soggetta a ratifica da parte del Consiglio comunale, entro i termini previsti dalla legge;</w:t>
      </w:r>
    </w:p>
    <w:p w:rsidR="00FA7CC0" w:rsidRPr="00C91CF6" w:rsidRDefault="00FA7CC0" w:rsidP="00FA7CC0">
      <w:pPr>
        <w:rPr>
          <w:sz w:val="24"/>
          <w:szCs w:val="24"/>
        </w:rPr>
      </w:pPr>
    </w:p>
    <w:tbl>
      <w:tblPr>
        <w:tblW w:w="8838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8"/>
      </w:tblGrid>
      <w:tr w:rsidR="00FA7CC0" w:rsidRPr="00C91CF6" w:rsidTr="00FA7CC0">
        <w:tc>
          <w:tcPr>
            <w:tcW w:w="8838" w:type="dxa"/>
            <w:tcBorders>
              <w:top w:val="double" w:sz="6" w:space="0" w:color="auto"/>
              <w:bottom w:val="double" w:sz="6" w:space="0" w:color="auto"/>
            </w:tcBorders>
          </w:tcPr>
          <w:p w:rsidR="00FA7CC0" w:rsidRPr="00C91CF6" w:rsidRDefault="00FA7CC0" w:rsidP="00FA7CC0">
            <w:pPr>
              <w:jc w:val="center"/>
              <w:rPr>
                <w:sz w:val="22"/>
                <w:szCs w:val="22"/>
              </w:rPr>
            </w:pPr>
            <w:r w:rsidRPr="00C91CF6">
              <w:rPr>
                <w:sz w:val="22"/>
                <w:szCs w:val="22"/>
              </w:rPr>
              <w:t>Ai sensi dell’art. 49 del D. Lgs. 18 agosto 2000 n. 267 in ordine alla regolarità tecnica si esprime parere:</w:t>
            </w:r>
          </w:p>
          <w:p w:rsidR="00FA7CC0" w:rsidRPr="00C91CF6" w:rsidRDefault="00FA7CC0" w:rsidP="00FA7CC0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C91CF6">
              <w:rPr>
                <w:sz w:val="24"/>
                <w:szCs w:val="24"/>
              </w:rPr>
              <w:t>FAVOREVOLE</w:t>
            </w:r>
          </w:p>
        </w:tc>
      </w:tr>
      <w:tr w:rsidR="00FA7CC0" w:rsidRPr="00C91CF6" w:rsidTr="00FA7CC0">
        <w:tc>
          <w:tcPr>
            <w:tcW w:w="8838" w:type="dxa"/>
            <w:tcBorders>
              <w:top w:val="nil"/>
              <w:bottom w:val="double" w:sz="6" w:space="0" w:color="auto"/>
            </w:tcBorders>
          </w:tcPr>
          <w:p w:rsidR="00FA7CC0" w:rsidRPr="00C91CF6" w:rsidRDefault="00FA7CC0" w:rsidP="00FA7CC0">
            <w:pPr>
              <w:keepNext/>
              <w:ind w:right="355"/>
              <w:jc w:val="center"/>
              <w:outlineLvl w:val="4"/>
              <w:rPr>
                <w:sz w:val="24"/>
                <w:szCs w:val="24"/>
              </w:rPr>
            </w:pPr>
            <w:r w:rsidRPr="00C91CF6">
              <w:rPr>
                <w:sz w:val="24"/>
                <w:szCs w:val="24"/>
              </w:rPr>
              <w:t>IL RESPONSABILE DEL SERVIZIO</w:t>
            </w:r>
          </w:p>
          <w:p w:rsidR="00FA7CC0" w:rsidRDefault="00FA7CC0" w:rsidP="00FA7CC0">
            <w:pPr>
              <w:keepNext/>
              <w:ind w:right="355"/>
              <w:jc w:val="center"/>
              <w:outlineLvl w:val="4"/>
              <w:rPr>
                <w:rFonts w:cstheme="minorHAnsi"/>
                <w:sz w:val="24"/>
                <w:szCs w:val="24"/>
              </w:rPr>
            </w:pPr>
          </w:p>
          <w:p w:rsidR="00FA7CC0" w:rsidRPr="00C91CF6" w:rsidRDefault="00FA7CC0" w:rsidP="00FA7CC0">
            <w:pPr>
              <w:keepNext/>
              <w:ind w:right="355"/>
              <w:jc w:val="center"/>
              <w:outlineLvl w:val="4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F.to </w:t>
            </w:r>
            <w:r w:rsidRPr="00C91CF6">
              <w:rPr>
                <w:rFonts w:cstheme="minorHAnsi"/>
                <w:sz w:val="24"/>
                <w:szCs w:val="24"/>
              </w:rPr>
              <w:t>Bonetto Laura</w:t>
            </w:r>
          </w:p>
        </w:tc>
      </w:tr>
    </w:tbl>
    <w:p w:rsidR="00FA7CC0" w:rsidRPr="00C91CF6" w:rsidRDefault="00FA7CC0" w:rsidP="00FA7CC0">
      <w:pPr>
        <w:jc w:val="center"/>
        <w:rPr>
          <w:rFonts w:cstheme="minorHAnsi"/>
          <w:sz w:val="16"/>
          <w:szCs w:val="16"/>
        </w:rPr>
      </w:pPr>
    </w:p>
    <w:tbl>
      <w:tblPr>
        <w:tblW w:w="8838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8"/>
      </w:tblGrid>
      <w:tr w:rsidR="00FA7CC0" w:rsidRPr="00C91CF6" w:rsidTr="00FA7CC0">
        <w:tc>
          <w:tcPr>
            <w:tcW w:w="8838" w:type="dxa"/>
            <w:tcBorders>
              <w:top w:val="double" w:sz="6" w:space="0" w:color="auto"/>
              <w:bottom w:val="double" w:sz="6" w:space="0" w:color="auto"/>
            </w:tcBorders>
          </w:tcPr>
          <w:p w:rsidR="00FA7CC0" w:rsidRPr="00C91CF6" w:rsidRDefault="00FA7CC0" w:rsidP="00FA7CC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91CF6">
              <w:rPr>
                <w:rFonts w:cstheme="minorHAnsi"/>
                <w:sz w:val="22"/>
                <w:szCs w:val="22"/>
              </w:rPr>
              <w:t>Ai sensi dell’art. 49 del D. Lgs. 18 agosto 2000 n. 267 in ordine alla regolarità contabile si esprime parere:</w:t>
            </w:r>
          </w:p>
          <w:p w:rsidR="00FA7CC0" w:rsidRPr="00C91CF6" w:rsidRDefault="00FA7CC0" w:rsidP="00FA7CC0">
            <w:pPr>
              <w:keepNext/>
              <w:jc w:val="center"/>
              <w:outlineLvl w:val="1"/>
              <w:rPr>
                <w:rFonts w:cstheme="minorHAnsi"/>
                <w:sz w:val="24"/>
                <w:szCs w:val="24"/>
              </w:rPr>
            </w:pPr>
            <w:r w:rsidRPr="00C91CF6">
              <w:rPr>
                <w:rFonts w:cstheme="minorHAnsi"/>
                <w:sz w:val="24"/>
                <w:szCs w:val="24"/>
              </w:rPr>
              <w:t>FAVOREVOLE</w:t>
            </w:r>
          </w:p>
        </w:tc>
      </w:tr>
      <w:tr w:rsidR="00FA7CC0" w:rsidRPr="00C91CF6" w:rsidTr="00FA7CC0">
        <w:tc>
          <w:tcPr>
            <w:tcW w:w="8838" w:type="dxa"/>
            <w:tcBorders>
              <w:top w:val="nil"/>
            </w:tcBorders>
          </w:tcPr>
          <w:p w:rsidR="00FA7CC0" w:rsidRPr="00C91CF6" w:rsidRDefault="00FA7CC0" w:rsidP="00FA7CC0">
            <w:pPr>
              <w:keepNext/>
              <w:ind w:right="355"/>
              <w:jc w:val="center"/>
              <w:outlineLvl w:val="4"/>
              <w:rPr>
                <w:rFonts w:cstheme="minorHAnsi"/>
                <w:sz w:val="24"/>
                <w:szCs w:val="24"/>
              </w:rPr>
            </w:pPr>
            <w:r w:rsidRPr="00C91CF6">
              <w:rPr>
                <w:rFonts w:cstheme="minorHAnsi"/>
                <w:sz w:val="24"/>
                <w:szCs w:val="24"/>
              </w:rPr>
              <w:t>IL RESPONSABILE DEL SERVIZIO</w:t>
            </w:r>
          </w:p>
          <w:p w:rsidR="00FA7CC0" w:rsidRDefault="00FA7CC0" w:rsidP="00FA7CC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A7CC0" w:rsidRPr="00C91CF6" w:rsidRDefault="00FA7CC0" w:rsidP="00FA7CC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F.to B</w:t>
            </w:r>
            <w:r w:rsidRPr="00C91CF6">
              <w:rPr>
                <w:rFonts w:cstheme="minorHAnsi"/>
                <w:sz w:val="24"/>
                <w:szCs w:val="24"/>
              </w:rPr>
              <w:t>onetto Laura</w:t>
            </w:r>
          </w:p>
        </w:tc>
      </w:tr>
    </w:tbl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Pr="00C91CF6" w:rsidRDefault="00AE4A8E" w:rsidP="00165FB0">
      <w:pPr>
        <w:jc w:val="center"/>
        <w:rPr>
          <w:rFonts w:cstheme="minorHAnsi"/>
          <w:sz w:val="16"/>
          <w:szCs w:val="16"/>
        </w:rPr>
      </w:pPr>
    </w:p>
    <w:p w:rsidR="00AE4A8E" w:rsidRDefault="00AE4A8E" w:rsidP="00AE4A8E">
      <w:pPr>
        <w:keepNext/>
        <w:spacing w:after="360"/>
        <w:jc w:val="center"/>
        <w:outlineLvl w:val="0"/>
        <w:rPr>
          <w:rFonts w:asciiTheme="minorHAnsi" w:hAnsiTheme="minorHAnsi" w:cs="Arial"/>
          <w:sz w:val="24"/>
          <w:szCs w:val="24"/>
        </w:rPr>
      </w:pPr>
    </w:p>
    <w:p w:rsidR="00AE4A8E" w:rsidRDefault="00AE4A8E" w:rsidP="00AE4A8E">
      <w:pPr>
        <w:keepNext/>
        <w:spacing w:after="360"/>
        <w:jc w:val="center"/>
        <w:outlineLvl w:val="0"/>
        <w:rPr>
          <w:rFonts w:asciiTheme="minorHAnsi" w:hAnsiTheme="minorHAnsi" w:cs="Arial"/>
          <w:sz w:val="24"/>
          <w:szCs w:val="24"/>
        </w:rPr>
      </w:pPr>
    </w:p>
    <w:p w:rsidR="00AE4A8E" w:rsidRDefault="00AE4A8E" w:rsidP="00AE4A8E">
      <w:pPr>
        <w:keepNext/>
        <w:spacing w:after="360"/>
        <w:jc w:val="center"/>
        <w:outlineLvl w:val="0"/>
        <w:rPr>
          <w:rFonts w:asciiTheme="minorHAnsi" w:hAnsiTheme="minorHAnsi" w:cs="Arial"/>
          <w:sz w:val="24"/>
          <w:szCs w:val="24"/>
        </w:rPr>
      </w:pPr>
    </w:p>
    <w:p w:rsidR="00AE4A8E" w:rsidRDefault="00AE4A8E" w:rsidP="00AE4A8E">
      <w:pPr>
        <w:keepNext/>
        <w:spacing w:after="360"/>
        <w:jc w:val="center"/>
        <w:outlineLvl w:val="0"/>
        <w:rPr>
          <w:rFonts w:asciiTheme="minorHAnsi" w:hAnsiTheme="minorHAnsi" w:cs="Arial"/>
          <w:sz w:val="24"/>
          <w:szCs w:val="24"/>
        </w:rPr>
      </w:pPr>
    </w:p>
    <w:p w:rsidR="00AE4A8E" w:rsidRDefault="00AE4A8E" w:rsidP="00AE4A8E">
      <w:pPr>
        <w:keepNext/>
        <w:spacing w:after="360"/>
        <w:jc w:val="center"/>
        <w:outlineLvl w:val="0"/>
        <w:rPr>
          <w:rFonts w:asciiTheme="minorHAnsi" w:hAnsiTheme="minorHAnsi" w:cs="Arial"/>
          <w:sz w:val="24"/>
          <w:szCs w:val="24"/>
        </w:rPr>
      </w:pPr>
    </w:p>
    <w:p w:rsidR="00AE4A8E" w:rsidRDefault="00AE4A8E" w:rsidP="00AE4A8E">
      <w:pPr>
        <w:keepNext/>
        <w:spacing w:after="360"/>
        <w:jc w:val="center"/>
        <w:outlineLvl w:val="0"/>
        <w:rPr>
          <w:rFonts w:asciiTheme="minorHAnsi" w:hAnsiTheme="minorHAnsi" w:cs="Arial"/>
          <w:sz w:val="24"/>
          <w:szCs w:val="24"/>
        </w:rPr>
      </w:pPr>
    </w:p>
    <w:p w:rsidR="00AE4A8E" w:rsidRDefault="00AE4A8E" w:rsidP="00AE4A8E">
      <w:pPr>
        <w:keepNext/>
        <w:spacing w:after="360"/>
        <w:jc w:val="center"/>
        <w:outlineLvl w:val="0"/>
        <w:rPr>
          <w:rFonts w:asciiTheme="minorHAnsi" w:hAnsiTheme="minorHAnsi" w:cs="Arial"/>
          <w:sz w:val="24"/>
          <w:szCs w:val="24"/>
        </w:rPr>
      </w:pPr>
    </w:p>
    <w:p w:rsidR="00AE4A8E" w:rsidRDefault="00AE4A8E" w:rsidP="00AE4A8E">
      <w:pPr>
        <w:keepNext/>
        <w:spacing w:after="360"/>
        <w:jc w:val="center"/>
        <w:outlineLvl w:val="0"/>
        <w:rPr>
          <w:rFonts w:asciiTheme="minorHAnsi" w:hAnsiTheme="minorHAnsi" w:cs="Arial"/>
          <w:sz w:val="24"/>
          <w:szCs w:val="24"/>
        </w:rPr>
      </w:pPr>
    </w:p>
    <w:p w:rsidR="00AE4A8E" w:rsidRDefault="00AE4A8E" w:rsidP="00AE4A8E">
      <w:pPr>
        <w:keepNext/>
        <w:spacing w:after="360"/>
        <w:jc w:val="center"/>
        <w:outlineLvl w:val="0"/>
        <w:rPr>
          <w:rFonts w:asciiTheme="minorHAnsi" w:hAnsiTheme="minorHAnsi" w:cs="Arial"/>
          <w:sz w:val="24"/>
          <w:szCs w:val="24"/>
        </w:rPr>
      </w:pPr>
    </w:p>
    <w:p w:rsidR="00AE4A8E" w:rsidRDefault="00AE4A8E" w:rsidP="00AE4A8E">
      <w:pPr>
        <w:keepNext/>
        <w:spacing w:after="360"/>
        <w:jc w:val="center"/>
        <w:outlineLvl w:val="0"/>
        <w:rPr>
          <w:rFonts w:asciiTheme="minorHAnsi" w:hAnsiTheme="minorHAnsi" w:cs="Arial"/>
          <w:sz w:val="24"/>
          <w:szCs w:val="24"/>
        </w:rPr>
      </w:pPr>
    </w:p>
    <w:p w:rsidR="00AE4A8E" w:rsidRDefault="00AE4A8E" w:rsidP="00AE4A8E">
      <w:pPr>
        <w:keepNext/>
        <w:spacing w:after="360"/>
        <w:jc w:val="center"/>
        <w:outlineLvl w:val="0"/>
        <w:rPr>
          <w:rFonts w:asciiTheme="minorHAnsi" w:hAnsiTheme="minorHAnsi" w:cs="Arial"/>
          <w:sz w:val="24"/>
          <w:szCs w:val="24"/>
        </w:rPr>
      </w:pPr>
    </w:p>
    <w:p w:rsidR="00AE4A8E" w:rsidRDefault="00AE4A8E" w:rsidP="00AE4A8E">
      <w:pPr>
        <w:keepNext/>
        <w:spacing w:after="360"/>
        <w:jc w:val="center"/>
        <w:outlineLvl w:val="0"/>
        <w:rPr>
          <w:rFonts w:asciiTheme="minorHAnsi" w:hAnsiTheme="minorHAnsi" w:cs="Arial"/>
          <w:sz w:val="24"/>
          <w:szCs w:val="24"/>
        </w:rPr>
      </w:pPr>
    </w:p>
    <w:p w:rsidR="00AE4A8E" w:rsidRPr="00C9654F" w:rsidRDefault="00AE4A8E" w:rsidP="00AE4A8E">
      <w:pPr>
        <w:keepNext/>
        <w:spacing w:after="360"/>
        <w:jc w:val="center"/>
        <w:outlineLvl w:val="0"/>
        <w:rPr>
          <w:rFonts w:asciiTheme="minorHAnsi" w:hAnsiTheme="minorHAnsi" w:cs="Arial"/>
          <w:sz w:val="24"/>
          <w:szCs w:val="24"/>
        </w:rPr>
      </w:pPr>
    </w:p>
    <w:sectPr w:rsidR="00AE4A8E" w:rsidRPr="00C9654F" w:rsidSect="00D75922">
      <w:footerReference w:type="even" r:id="rId9"/>
      <w:pgSz w:w="11907" w:h="16839" w:code="9"/>
      <w:pgMar w:top="1440" w:right="1440" w:bottom="1440" w:left="1797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CC0" w:rsidRDefault="00FA7CC0">
      <w:r>
        <w:separator/>
      </w:r>
    </w:p>
  </w:endnote>
  <w:endnote w:type="continuationSeparator" w:id="0">
    <w:p w:rsidR="00FA7CC0" w:rsidRDefault="00FA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BQ-Light">
    <w:charset w:val="00"/>
    <w:family w:val="roman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orndale, 'Times New Roman'">
    <w:altName w:val="Times New Roman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CC0" w:rsidRDefault="00FA7CC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FA7CC0" w:rsidRDefault="00FA7C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CC0" w:rsidRDefault="00FA7CC0">
      <w:r>
        <w:separator/>
      </w:r>
    </w:p>
  </w:footnote>
  <w:footnote w:type="continuationSeparator" w:id="0">
    <w:p w:rsidR="00FA7CC0" w:rsidRDefault="00FA7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C1BE3BD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1C"/>
    <w:multiLevelType w:val="multilevel"/>
    <w:tmpl w:val="0000001C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29"/>
    <w:multiLevelType w:val="singleLevel"/>
    <w:tmpl w:val="00000029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5B75FF5"/>
    <w:multiLevelType w:val="hybridMultilevel"/>
    <w:tmpl w:val="090ED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0462A0"/>
    <w:multiLevelType w:val="hybridMultilevel"/>
    <w:tmpl w:val="D5A234B0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07B00B8E"/>
    <w:multiLevelType w:val="hybridMultilevel"/>
    <w:tmpl w:val="701E87B8"/>
    <w:lvl w:ilvl="0" w:tplc="0410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08CA6C4B"/>
    <w:multiLevelType w:val="hybridMultilevel"/>
    <w:tmpl w:val="7E841DA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A874C9"/>
    <w:multiLevelType w:val="hybridMultilevel"/>
    <w:tmpl w:val="C59EFA64"/>
    <w:lvl w:ilvl="0" w:tplc="70AE560A">
      <w:start w:val="1"/>
      <w:numFmt w:val="decimal"/>
      <w:pStyle w:val="Elencopuntato3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C2A6AED"/>
    <w:multiLevelType w:val="hybridMultilevel"/>
    <w:tmpl w:val="7E841DA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E87A9A"/>
    <w:multiLevelType w:val="hybridMultilevel"/>
    <w:tmpl w:val="98209910"/>
    <w:lvl w:ilvl="0" w:tplc="A540F220">
      <w:start w:val="1"/>
      <w:numFmt w:val="decimal"/>
      <w:lvlText w:val="%1."/>
      <w:lvlJc w:val="left"/>
      <w:pPr>
        <w:ind w:left="18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1" w:tplc="4DAE8E22">
      <w:start w:val="1"/>
      <w:numFmt w:val="lowerLetter"/>
      <w:lvlText w:val="%2"/>
      <w:lvlJc w:val="left"/>
      <w:pPr>
        <w:ind w:left="110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2" w:tplc="1E3682A8">
      <w:start w:val="1"/>
      <w:numFmt w:val="lowerRoman"/>
      <w:lvlText w:val="%3"/>
      <w:lvlJc w:val="left"/>
      <w:pPr>
        <w:ind w:left="182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3" w:tplc="D1320002">
      <w:start w:val="1"/>
      <w:numFmt w:val="decimal"/>
      <w:lvlText w:val="%4"/>
      <w:lvlJc w:val="left"/>
      <w:pPr>
        <w:ind w:left="254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4" w:tplc="9BAA4496">
      <w:start w:val="1"/>
      <w:numFmt w:val="lowerLetter"/>
      <w:lvlText w:val="%5"/>
      <w:lvlJc w:val="left"/>
      <w:pPr>
        <w:ind w:left="326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5" w:tplc="9C9C7488">
      <w:start w:val="1"/>
      <w:numFmt w:val="lowerRoman"/>
      <w:lvlText w:val="%6"/>
      <w:lvlJc w:val="left"/>
      <w:pPr>
        <w:ind w:left="398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6" w:tplc="239EB01A">
      <w:start w:val="1"/>
      <w:numFmt w:val="decimal"/>
      <w:lvlText w:val="%7"/>
      <w:lvlJc w:val="left"/>
      <w:pPr>
        <w:ind w:left="470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7" w:tplc="7FA2FFCA">
      <w:start w:val="1"/>
      <w:numFmt w:val="lowerLetter"/>
      <w:lvlText w:val="%8"/>
      <w:lvlJc w:val="left"/>
      <w:pPr>
        <w:ind w:left="542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8" w:tplc="9C7CE028">
      <w:start w:val="1"/>
      <w:numFmt w:val="lowerRoman"/>
      <w:lvlText w:val="%9"/>
      <w:lvlJc w:val="left"/>
      <w:pPr>
        <w:ind w:left="6143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</w:abstractNum>
  <w:abstractNum w:abstractNumId="22" w15:restartNumberingAfterBreak="0">
    <w:nsid w:val="0FFA09C6"/>
    <w:multiLevelType w:val="hybridMultilevel"/>
    <w:tmpl w:val="EC6EDA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ED7AA7"/>
    <w:multiLevelType w:val="multilevel"/>
    <w:tmpl w:val="0410001D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cs="Times New Roman"/>
      </w:rPr>
    </w:lvl>
  </w:abstractNum>
  <w:abstractNum w:abstractNumId="24" w15:restartNumberingAfterBreak="0">
    <w:nsid w:val="12BD1B32"/>
    <w:multiLevelType w:val="hybridMultilevel"/>
    <w:tmpl w:val="1462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31240A4"/>
    <w:multiLevelType w:val="hybridMultilevel"/>
    <w:tmpl w:val="0CEAAB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420FBD"/>
    <w:multiLevelType w:val="hybridMultilevel"/>
    <w:tmpl w:val="0B369B58"/>
    <w:lvl w:ilvl="0" w:tplc="0410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166B48AC"/>
    <w:multiLevelType w:val="multilevel"/>
    <w:tmpl w:val="874E3E1E"/>
    <w:styleLink w:val="WWNum1"/>
    <w:lvl w:ilvl="0">
      <w:start w:val="1"/>
      <w:numFmt w:val="decimal"/>
      <w:lvlText w:val="%1)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1E7C31D5"/>
    <w:multiLevelType w:val="hybridMultilevel"/>
    <w:tmpl w:val="CECE4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FE3E99"/>
    <w:multiLevelType w:val="hybridMultilevel"/>
    <w:tmpl w:val="5E5C7AF2"/>
    <w:lvl w:ilvl="0" w:tplc="2AE2653C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1B22F5"/>
    <w:multiLevelType w:val="hybridMultilevel"/>
    <w:tmpl w:val="F0B4C88C"/>
    <w:lvl w:ilvl="0" w:tplc="0410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1" w15:restartNumberingAfterBreak="0">
    <w:nsid w:val="26CE73DD"/>
    <w:multiLevelType w:val="hybridMultilevel"/>
    <w:tmpl w:val="68E82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6E254CD"/>
    <w:multiLevelType w:val="hybridMultilevel"/>
    <w:tmpl w:val="1AE884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E647991"/>
    <w:multiLevelType w:val="hybridMultilevel"/>
    <w:tmpl w:val="4D9CBC2E"/>
    <w:lvl w:ilvl="0" w:tplc="6890C940"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4" w15:restartNumberingAfterBreak="0">
    <w:nsid w:val="2F190453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5" w15:restartNumberingAfterBreak="0">
    <w:nsid w:val="349A4186"/>
    <w:multiLevelType w:val="hybridMultilevel"/>
    <w:tmpl w:val="9F7005E2"/>
    <w:lvl w:ilvl="0" w:tplc="D1CC1CE4"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6" w15:restartNumberingAfterBreak="0">
    <w:nsid w:val="3709093C"/>
    <w:multiLevelType w:val="hybridMultilevel"/>
    <w:tmpl w:val="DCECD52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8473764"/>
    <w:multiLevelType w:val="hybridMultilevel"/>
    <w:tmpl w:val="67303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DB43DE"/>
    <w:multiLevelType w:val="hybridMultilevel"/>
    <w:tmpl w:val="B59A6BAE"/>
    <w:lvl w:ilvl="0" w:tplc="0410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9" w15:restartNumberingAfterBreak="0">
    <w:nsid w:val="4986673C"/>
    <w:multiLevelType w:val="hybridMultilevel"/>
    <w:tmpl w:val="A6A0C882"/>
    <w:lvl w:ilvl="0" w:tplc="0410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40" w15:restartNumberingAfterBreak="0">
    <w:nsid w:val="4D47708E"/>
    <w:multiLevelType w:val="multilevel"/>
    <w:tmpl w:val="8F927172"/>
    <w:lvl w:ilvl="0">
      <w:numFmt w:val="bullet"/>
      <w:lvlText w:val="-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4E3933D8"/>
    <w:multiLevelType w:val="hybridMultilevel"/>
    <w:tmpl w:val="4C0E06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1F7DD8"/>
    <w:multiLevelType w:val="hybridMultilevel"/>
    <w:tmpl w:val="56F6708E"/>
    <w:lvl w:ilvl="0" w:tplc="5C6C25F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5501682"/>
    <w:multiLevelType w:val="hybridMultilevel"/>
    <w:tmpl w:val="75D29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CC52E35"/>
    <w:multiLevelType w:val="hybridMultilevel"/>
    <w:tmpl w:val="B7F238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1F40E20"/>
    <w:multiLevelType w:val="hybridMultilevel"/>
    <w:tmpl w:val="1ADE0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FE72A1"/>
    <w:multiLevelType w:val="hybridMultilevel"/>
    <w:tmpl w:val="94F4FE0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0761EDB"/>
    <w:multiLevelType w:val="hybridMultilevel"/>
    <w:tmpl w:val="545E16B8"/>
    <w:lvl w:ilvl="0" w:tplc="0410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48" w15:restartNumberingAfterBreak="0">
    <w:nsid w:val="7989414B"/>
    <w:multiLevelType w:val="hybridMultilevel"/>
    <w:tmpl w:val="EC82B5FE"/>
    <w:lvl w:ilvl="0" w:tplc="4D566CCA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9A246D"/>
    <w:multiLevelType w:val="hybridMultilevel"/>
    <w:tmpl w:val="37AC20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37"/>
  </w:num>
  <w:num w:numId="4">
    <w:abstractNumId w:val="43"/>
  </w:num>
  <w:num w:numId="5">
    <w:abstractNumId w:val="15"/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33"/>
  </w:num>
  <w:num w:numId="10">
    <w:abstractNumId w:val="21"/>
  </w:num>
  <w:num w:numId="11">
    <w:abstractNumId w:val="17"/>
  </w:num>
  <w:num w:numId="12">
    <w:abstractNumId w:val="26"/>
  </w:num>
  <w:num w:numId="13">
    <w:abstractNumId w:val="47"/>
  </w:num>
  <w:num w:numId="14">
    <w:abstractNumId w:val="39"/>
  </w:num>
  <w:num w:numId="15">
    <w:abstractNumId w:val="30"/>
  </w:num>
  <w:num w:numId="16">
    <w:abstractNumId w:val="38"/>
  </w:num>
  <w:num w:numId="17">
    <w:abstractNumId w:val="28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6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31"/>
  </w:num>
  <w:num w:numId="25">
    <w:abstractNumId w:val="40"/>
  </w:num>
  <w:num w:numId="26">
    <w:abstractNumId w:val="22"/>
  </w:num>
  <w:num w:numId="27">
    <w:abstractNumId w:val="25"/>
  </w:num>
  <w:num w:numId="28">
    <w:abstractNumId w:val="41"/>
  </w:num>
  <w:num w:numId="29">
    <w:abstractNumId w:val="42"/>
  </w:num>
  <w:num w:numId="30">
    <w:abstractNumId w:val="48"/>
  </w:num>
  <w:num w:numId="31">
    <w:abstractNumId w:val="49"/>
  </w:num>
  <w:num w:numId="32">
    <w:abstractNumId w:val="32"/>
  </w:num>
  <w:num w:numId="33">
    <w:abstractNumId w:val="24"/>
  </w:num>
  <w:num w:numId="34">
    <w:abstractNumId w:val="45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IdMacAtCleanup w:val="5"/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68552346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3" w:checkStyle="1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X:\TESTI\LILIANA\GIUNTA\Elenco delibera per frontalini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_Address_List`  ORDER BY `Oggetto` ASC "/>
    <w:dataSource r:id="rId1"/>
    <w:viewMergedData/>
    <w:odso>
      <w:udl w:val="Provider=Microsoft.ACE.OLEDB.12.0;User ID=Admin;Data Source=X:\TESTI\LILIANA\GIUNTA\Elenco delibera per frontalini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_Address_List"/>
      <w:src r:id="rId2"/>
      <w:colDelim w:val="9"/>
      <w:type w:val="database"/>
      <w:fHdr/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3"/>
    </w:odso>
  </w:mailMerge>
  <w:defaultTabStop w:val="709"/>
  <w:hyphenationZone w:val="283"/>
  <w:drawingGridHorizontalSpacing w:val="78"/>
  <w:drawingGridVerticalSpacing w:val="106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7C7"/>
    <w:rsid w:val="0000131A"/>
    <w:rsid w:val="00002B42"/>
    <w:rsid w:val="00003146"/>
    <w:rsid w:val="00003729"/>
    <w:rsid w:val="0000449A"/>
    <w:rsid w:val="00005210"/>
    <w:rsid w:val="0000559B"/>
    <w:rsid w:val="000055DB"/>
    <w:rsid w:val="00005A47"/>
    <w:rsid w:val="00005AEF"/>
    <w:rsid w:val="00007082"/>
    <w:rsid w:val="000074F4"/>
    <w:rsid w:val="00007AAB"/>
    <w:rsid w:val="000101CC"/>
    <w:rsid w:val="000112F8"/>
    <w:rsid w:val="0001140E"/>
    <w:rsid w:val="00011C8B"/>
    <w:rsid w:val="0001323E"/>
    <w:rsid w:val="00015639"/>
    <w:rsid w:val="00015788"/>
    <w:rsid w:val="00015B9C"/>
    <w:rsid w:val="00017C8E"/>
    <w:rsid w:val="00017DB6"/>
    <w:rsid w:val="00020FA5"/>
    <w:rsid w:val="0002195A"/>
    <w:rsid w:val="000219CD"/>
    <w:rsid w:val="00021B69"/>
    <w:rsid w:val="00021CF5"/>
    <w:rsid w:val="000221C3"/>
    <w:rsid w:val="0002233F"/>
    <w:rsid w:val="000246E7"/>
    <w:rsid w:val="00024CC0"/>
    <w:rsid w:val="000253BF"/>
    <w:rsid w:val="00025E51"/>
    <w:rsid w:val="0002642B"/>
    <w:rsid w:val="0002752C"/>
    <w:rsid w:val="000300CC"/>
    <w:rsid w:val="00031483"/>
    <w:rsid w:val="00031C51"/>
    <w:rsid w:val="000323F1"/>
    <w:rsid w:val="000325A6"/>
    <w:rsid w:val="000328CC"/>
    <w:rsid w:val="00032E63"/>
    <w:rsid w:val="000331B5"/>
    <w:rsid w:val="000334D1"/>
    <w:rsid w:val="000360F5"/>
    <w:rsid w:val="00037E81"/>
    <w:rsid w:val="000403A8"/>
    <w:rsid w:val="00040735"/>
    <w:rsid w:val="0004076C"/>
    <w:rsid w:val="00041B76"/>
    <w:rsid w:val="00041C8C"/>
    <w:rsid w:val="00043CFB"/>
    <w:rsid w:val="00043E70"/>
    <w:rsid w:val="000440F0"/>
    <w:rsid w:val="00045758"/>
    <w:rsid w:val="00046C13"/>
    <w:rsid w:val="00046F0C"/>
    <w:rsid w:val="00047282"/>
    <w:rsid w:val="0004778B"/>
    <w:rsid w:val="00047E99"/>
    <w:rsid w:val="0005168C"/>
    <w:rsid w:val="00051A66"/>
    <w:rsid w:val="00051C7A"/>
    <w:rsid w:val="00052139"/>
    <w:rsid w:val="00052AA5"/>
    <w:rsid w:val="00053409"/>
    <w:rsid w:val="000543D9"/>
    <w:rsid w:val="00054810"/>
    <w:rsid w:val="00054864"/>
    <w:rsid w:val="00054E19"/>
    <w:rsid w:val="00055D9C"/>
    <w:rsid w:val="00055F43"/>
    <w:rsid w:val="00056596"/>
    <w:rsid w:val="00056A1A"/>
    <w:rsid w:val="00056EF6"/>
    <w:rsid w:val="00057694"/>
    <w:rsid w:val="00057BF9"/>
    <w:rsid w:val="00060726"/>
    <w:rsid w:val="00060D0D"/>
    <w:rsid w:val="0006102C"/>
    <w:rsid w:val="00061956"/>
    <w:rsid w:val="00061995"/>
    <w:rsid w:val="000633D2"/>
    <w:rsid w:val="0006345B"/>
    <w:rsid w:val="00064705"/>
    <w:rsid w:val="00065CA9"/>
    <w:rsid w:val="00067ACA"/>
    <w:rsid w:val="00067EF2"/>
    <w:rsid w:val="00070EA9"/>
    <w:rsid w:val="0007138F"/>
    <w:rsid w:val="000719C9"/>
    <w:rsid w:val="000721A1"/>
    <w:rsid w:val="00073139"/>
    <w:rsid w:val="000732F0"/>
    <w:rsid w:val="000734A0"/>
    <w:rsid w:val="00074879"/>
    <w:rsid w:val="000755D1"/>
    <w:rsid w:val="00075607"/>
    <w:rsid w:val="00075641"/>
    <w:rsid w:val="000760A9"/>
    <w:rsid w:val="00076EE0"/>
    <w:rsid w:val="000801F1"/>
    <w:rsid w:val="000802C2"/>
    <w:rsid w:val="000802CB"/>
    <w:rsid w:val="00080AB7"/>
    <w:rsid w:val="00080C04"/>
    <w:rsid w:val="00080DD9"/>
    <w:rsid w:val="00080EFC"/>
    <w:rsid w:val="00081CD4"/>
    <w:rsid w:val="000824F6"/>
    <w:rsid w:val="000826BD"/>
    <w:rsid w:val="00082AFA"/>
    <w:rsid w:val="000838C1"/>
    <w:rsid w:val="00084378"/>
    <w:rsid w:val="00084D71"/>
    <w:rsid w:val="00084EB8"/>
    <w:rsid w:val="00085591"/>
    <w:rsid w:val="00086A5F"/>
    <w:rsid w:val="00086F50"/>
    <w:rsid w:val="000878B1"/>
    <w:rsid w:val="0009167C"/>
    <w:rsid w:val="00091683"/>
    <w:rsid w:val="00091AE3"/>
    <w:rsid w:val="00092276"/>
    <w:rsid w:val="000925A7"/>
    <w:rsid w:val="00092721"/>
    <w:rsid w:val="00092B09"/>
    <w:rsid w:val="00092C66"/>
    <w:rsid w:val="00092E34"/>
    <w:rsid w:val="00093053"/>
    <w:rsid w:val="00093092"/>
    <w:rsid w:val="000932F4"/>
    <w:rsid w:val="000935A3"/>
    <w:rsid w:val="00093DEA"/>
    <w:rsid w:val="00095146"/>
    <w:rsid w:val="00095151"/>
    <w:rsid w:val="00095540"/>
    <w:rsid w:val="00095B83"/>
    <w:rsid w:val="00095C18"/>
    <w:rsid w:val="0009799E"/>
    <w:rsid w:val="000A00C3"/>
    <w:rsid w:val="000A01C2"/>
    <w:rsid w:val="000A0381"/>
    <w:rsid w:val="000A1240"/>
    <w:rsid w:val="000A1A2E"/>
    <w:rsid w:val="000A1D56"/>
    <w:rsid w:val="000A2861"/>
    <w:rsid w:val="000A3F58"/>
    <w:rsid w:val="000A45D8"/>
    <w:rsid w:val="000A5AF0"/>
    <w:rsid w:val="000A5CA3"/>
    <w:rsid w:val="000A667D"/>
    <w:rsid w:val="000A676A"/>
    <w:rsid w:val="000A69E8"/>
    <w:rsid w:val="000A6A9C"/>
    <w:rsid w:val="000A79D1"/>
    <w:rsid w:val="000A7B77"/>
    <w:rsid w:val="000A7EE3"/>
    <w:rsid w:val="000B10F3"/>
    <w:rsid w:val="000B11E5"/>
    <w:rsid w:val="000B151A"/>
    <w:rsid w:val="000B1D75"/>
    <w:rsid w:val="000B251D"/>
    <w:rsid w:val="000B3EA4"/>
    <w:rsid w:val="000B4334"/>
    <w:rsid w:val="000B48A2"/>
    <w:rsid w:val="000B4CC2"/>
    <w:rsid w:val="000B6C71"/>
    <w:rsid w:val="000B6EEF"/>
    <w:rsid w:val="000B7258"/>
    <w:rsid w:val="000B7559"/>
    <w:rsid w:val="000B75F9"/>
    <w:rsid w:val="000B76F0"/>
    <w:rsid w:val="000C00A9"/>
    <w:rsid w:val="000C0EF5"/>
    <w:rsid w:val="000C12EF"/>
    <w:rsid w:val="000C12FD"/>
    <w:rsid w:val="000C181E"/>
    <w:rsid w:val="000C1B41"/>
    <w:rsid w:val="000C2EA8"/>
    <w:rsid w:val="000C307F"/>
    <w:rsid w:val="000C318C"/>
    <w:rsid w:val="000C39D6"/>
    <w:rsid w:val="000C45CA"/>
    <w:rsid w:val="000C4B97"/>
    <w:rsid w:val="000C5C0C"/>
    <w:rsid w:val="000C635D"/>
    <w:rsid w:val="000C6CE3"/>
    <w:rsid w:val="000C6CF0"/>
    <w:rsid w:val="000C74BB"/>
    <w:rsid w:val="000C77DB"/>
    <w:rsid w:val="000C7B99"/>
    <w:rsid w:val="000D00B8"/>
    <w:rsid w:val="000D061E"/>
    <w:rsid w:val="000D0C65"/>
    <w:rsid w:val="000D11A6"/>
    <w:rsid w:val="000D13B5"/>
    <w:rsid w:val="000D1640"/>
    <w:rsid w:val="000D25C4"/>
    <w:rsid w:val="000D2CFA"/>
    <w:rsid w:val="000D3591"/>
    <w:rsid w:val="000D4C84"/>
    <w:rsid w:val="000D5710"/>
    <w:rsid w:val="000E16B5"/>
    <w:rsid w:val="000E2091"/>
    <w:rsid w:val="000E4057"/>
    <w:rsid w:val="000E43EA"/>
    <w:rsid w:val="000E451A"/>
    <w:rsid w:val="000E4691"/>
    <w:rsid w:val="000E5A65"/>
    <w:rsid w:val="000E5C6D"/>
    <w:rsid w:val="000E697F"/>
    <w:rsid w:val="000E7351"/>
    <w:rsid w:val="000E763A"/>
    <w:rsid w:val="000E7B4E"/>
    <w:rsid w:val="000F0629"/>
    <w:rsid w:val="000F3156"/>
    <w:rsid w:val="000F4243"/>
    <w:rsid w:val="000F482D"/>
    <w:rsid w:val="000F56F0"/>
    <w:rsid w:val="000F5D94"/>
    <w:rsid w:val="000F6EB4"/>
    <w:rsid w:val="000F6F38"/>
    <w:rsid w:val="000F7F16"/>
    <w:rsid w:val="00100D8B"/>
    <w:rsid w:val="0010179C"/>
    <w:rsid w:val="0010216C"/>
    <w:rsid w:val="0010241E"/>
    <w:rsid w:val="00103650"/>
    <w:rsid w:val="001036D8"/>
    <w:rsid w:val="00103945"/>
    <w:rsid w:val="00103CDB"/>
    <w:rsid w:val="00104111"/>
    <w:rsid w:val="00104601"/>
    <w:rsid w:val="00105C7A"/>
    <w:rsid w:val="00106D7C"/>
    <w:rsid w:val="00107059"/>
    <w:rsid w:val="0010730C"/>
    <w:rsid w:val="001107F3"/>
    <w:rsid w:val="001120AB"/>
    <w:rsid w:val="00113563"/>
    <w:rsid w:val="001135D2"/>
    <w:rsid w:val="00113F7C"/>
    <w:rsid w:val="001143BF"/>
    <w:rsid w:val="001146AC"/>
    <w:rsid w:val="001147AF"/>
    <w:rsid w:val="0011534D"/>
    <w:rsid w:val="00116F56"/>
    <w:rsid w:val="001174BD"/>
    <w:rsid w:val="00117A36"/>
    <w:rsid w:val="00120B55"/>
    <w:rsid w:val="00122894"/>
    <w:rsid w:val="00122E4D"/>
    <w:rsid w:val="001232F5"/>
    <w:rsid w:val="001238FE"/>
    <w:rsid w:val="00123FE0"/>
    <w:rsid w:val="00124009"/>
    <w:rsid w:val="00124052"/>
    <w:rsid w:val="001245AE"/>
    <w:rsid w:val="00124783"/>
    <w:rsid w:val="00124F23"/>
    <w:rsid w:val="00125D6D"/>
    <w:rsid w:val="00125FFD"/>
    <w:rsid w:val="0012639B"/>
    <w:rsid w:val="00126548"/>
    <w:rsid w:val="00126674"/>
    <w:rsid w:val="00127081"/>
    <w:rsid w:val="00130933"/>
    <w:rsid w:val="001320B6"/>
    <w:rsid w:val="0013286F"/>
    <w:rsid w:val="00132C38"/>
    <w:rsid w:val="0013301C"/>
    <w:rsid w:val="00133500"/>
    <w:rsid w:val="001336FC"/>
    <w:rsid w:val="00133C14"/>
    <w:rsid w:val="00133C97"/>
    <w:rsid w:val="00134148"/>
    <w:rsid w:val="001343F1"/>
    <w:rsid w:val="00134E75"/>
    <w:rsid w:val="00135635"/>
    <w:rsid w:val="00136296"/>
    <w:rsid w:val="0013748B"/>
    <w:rsid w:val="001377D0"/>
    <w:rsid w:val="00137D50"/>
    <w:rsid w:val="00137D55"/>
    <w:rsid w:val="0014022F"/>
    <w:rsid w:val="00140AA5"/>
    <w:rsid w:val="00140B6A"/>
    <w:rsid w:val="00142061"/>
    <w:rsid w:val="001420EC"/>
    <w:rsid w:val="00142E50"/>
    <w:rsid w:val="00143912"/>
    <w:rsid w:val="00144BB1"/>
    <w:rsid w:val="00144C70"/>
    <w:rsid w:val="001452CC"/>
    <w:rsid w:val="00145A53"/>
    <w:rsid w:val="0014642E"/>
    <w:rsid w:val="0014693C"/>
    <w:rsid w:val="00147111"/>
    <w:rsid w:val="00147D7F"/>
    <w:rsid w:val="00150309"/>
    <w:rsid w:val="00150665"/>
    <w:rsid w:val="00150D5B"/>
    <w:rsid w:val="00152566"/>
    <w:rsid w:val="001529FA"/>
    <w:rsid w:val="00152D55"/>
    <w:rsid w:val="00153DC1"/>
    <w:rsid w:val="00153EAC"/>
    <w:rsid w:val="001544E3"/>
    <w:rsid w:val="00155192"/>
    <w:rsid w:val="00155C51"/>
    <w:rsid w:val="001562B2"/>
    <w:rsid w:val="00156942"/>
    <w:rsid w:val="00157236"/>
    <w:rsid w:val="00157344"/>
    <w:rsid w:val="00157790"/>
    <w:rsid w:val="001605F1"/>
    <w:rsid w:val="00161B7E"/>
    <w:rsid w:val="00161C3C"/>
    <w:rsid w:val="0016240D"/>
    <w:rsid w:val="00162A41"/>
    <w:rsid w:val="00162DC3"/>
    <w:rsid w:val="00162ED8"/>
    <w:rsid w:val="001637F8"/>
    <w:rsid w:val="0016482F"/>
    <w:rsid w:val="00165FB0"/>
    <w:rsid w:val="001673AB"/>
    <w:rsid w:val="001673BB"/>
    <w:rsid w:val="00167463"/>
    <w:rsid w:val="00167877"/>
    <w:rsid w:val="00167BAB"/>
    <w:rsid w:val="001703AB"/>
    <w:rsid w:val="00171DB9"/>
    <w:rsid w:val="001727E6"/>
    <w:rsid w:val="0017288A"/>
    <w:rsid w:val="001736E9"/>
    <w:rsid w:val="00173AA9"/>
    <w:rsid w:val="0017455B"/>
    <w:rsid w:val="00175063"/>
    <w:rsid w:val="001757EA"/>
    <w:rsid w:val="0017592A"/>
    <w:rsid w:val="001759A1"/>
    <w:rsid w:val="001770C0"/>
    <w:rsid w:val="0017764C"/>
    <w:rsid w:val="00177EDF"/>
    <w:rsid w:val="001804CB"/>
    <w:rsid w:val="00180697"/>
    <w:rsid w:val="0018222C"/>
    <w:rsid w:val="00183711"/>
    <w:rsid w:val="00183A28"/>
    <w:rsid w:val="0018423E"/>
    <w:rsid w:val="00184673"/>
    <w:rsid w:val="0018508A"/>
    <w:rsid w:val="001851E7"/>
    <w:rsid w:val="001853BF"/>
    <w:rsid w:val="00186087"/>
    <w:rsid w:val="001862B8"/>
    <w:rsid w:val="0018690F"/>
    <w:rsid w:val="00186E7F"/>
    <w:rsid w:val="00186F24"/>
    <w:rsid w:val="00190165"/>
    <w:rsid w:val="001903CB"/>
    <w:rsid w:val="00190854"/>
    <w:rsid w:val="00191271"/>
    <w:rsid w:val="001914F5"/>
    <w:rsid w:val="001918BF"/>
    <w:rsid w:val="00191CD9"/>
    <w:rsid w:val="00192892"/>
    <w:rsid w:val="001928BD"/>
    <w:rsid w:val="00192E82"/>
    <w:rsid w:val="00192EC1"/>
    <w:rsid w:val="00194ABA"/>
    <w:rsid w:val="00195ED7"/>
    <w:rsid w:val="0019656D"/>
    <w:rsid w:val="00196A07"/>
    <w:rsid w:val="00196BDA"/>
    <w:rsid w:val="00196BE2"/>
    <w:rsid w:val="00196E50"/>
    <w:rsid w:val="001971F5"/>
    <w:rsid w:val="001A0283"/>
    <w:rsid w:val="001A0E7D"/>
    <w:rsid w:val="001A10A1"/>
    <w:rsid w:val="001A2414"/>
    <w:rsid w:val="001A3651"/>
    <w:rsid w:val="001A3B8C"/>
    <w:rsid w:val="001A409A"/>
    <w:rsid w:val="001A46CC"/>
    <w:rsid w:val="001A4888"/>
    <w:rsid w:val="001A520C"/>
    <w:rsid w:val="001A5E80"/>
    <w:rsid w:val="001A70CE"/>
    <w:rsid w:val="001A78BC"/>
    <w:rsid w:val="001A7BB9"/>
    <w:rsid w:val="001B016D"/>
    <w:rsid w:val="001B0D68"/>
    <w:rsid w:val="001B176E"/>
    <w:rsid w:val="001B2842"/>
    <w:rsid w:val="001B36B0"/>
    <w:rsid w:val="001B38CC"/>
    <w:rsid w:val="001B400F"/>
    <w:rsid w:val="001B485A"/>
    <w:rsid w:val="001B49FF"/>
    <w:rsid w:val="001B4B7D"/>
    <w:rsid w:val="001B5C53"/>
    <w:rsid w:val="001B66EE"/>
    <w:rsid w:val="001B69C1"/>
    <w:rsid w:val="001B7EA4"/>
    <w:rsid w:val="001C06F5"/>
    <w:rsid w:val="001C0BEA"/>
    <w:rsid w:val="001C0F02"/>
    <w:rsid w:val="001C0F3B"/>
    <w:rsid w:val="001C1CAA"/>
    <w:rsid w:val="001C2622"/>
    <w:rsid w:val="001C30B8"/>
    <w:rsid w:val="001C33F3"/>
    <w:rsid w:val="001C4DC7"/>
    <w:rsid w:val="001C4E13"/>
    <w:rsid w:val="001C577F"/>
    <w:rsid w:val="001C5966"/>
    <w:rsid w:val="001C5DFB"/>
    <w:rsid w:val="001C5E8F"/>
    <w:rsid w:val="001C6D04"/>
    <w:rsid w:val="001C79EC"/>
    <w:rsid w:val="001D0450"/>
    <w:rsid w:val="001D04CC"/>
    <w:rsid w:val="001D0C27"/>
    <w:rsid w:val="001D0F1C"/>
    <w:rsid w:val="001D0F1E"/>
    <w:rsid w:val="001D141E"/>
    <w:rsid w:val="001D244D"/>
    <w:rsid w:val="001D2A63"/>
    <w:rsid w:val="001D2CD3"/>
    <w:rsid w:val="001D2F85"/>
    <w:rsid w:val="001D36A4"/>
    <w:rsid w:val="001D3990"/>
    <w:rsid w:val="001D39DF"/>
    <w:rsid w:val="001D5562"/>
    <w:rsid w:val="001D5755"/>
    <w:rsid w:val="001D58E1"/>
    <w:rsid w:val="001D59AF"/>
    <w:rsid w:val="001D63F0"/>
    <w:rsid w:val="001D7408"/>
    <w:rsid w:val="001D7808"/>
    <w:rsid w:val="001D78F5"/>
    <w:rsid w:val="001E36C9"/>
    <w:rsid w:val="001E3965"/>
    <w:rsid w:val="001E4BD4"/>
    <w:rsid w:val="001E4FC6"/>
    <w:rsid w:val="001E5EBC"/>
    <w:rsid w:val="001E5FDA"/>
    <w:rsid w:val="001E675A"/>
    <w:rsid w:val="001E76F6"/>
    <w:rsid w:val="001E7756"/>
    <w:rsid w:val="001F0586"/>
    <w:rsid w:val="001F0ACD"/>
    <w:rsid w:val="001F0B15"/>
    <w:rsid w:val="001F0D30"/>
    <w:rsid w:val="001F0DF4"/>
    <w:rsid w:val="001F1612"/>
    <w:rsid w:val="001F3E13"/>
    <w:rsid w:val="001F4017"/>
    <w:rsid w:val="001F522A"/>
    <w:rsid w:val="001F53CA"/>
    <w:rsid w:val="001F5E2F"/>
    <w:rsid w:val="001F6BB3"/>
    <w:rsid w:val="002000E2"/>
    <w:rsid w:val="002007AE"/>
    <w:rsid w:val="0020083A"/>
    <w:rsid w:val="002009BD"/>
    <w:rsid w:val="0020124E"/>
    <w:rsid w:val="00201359"/>
    <w:rsid w:val="00201B3E"/>
    <w:rsid w:val="00201BD3"/>
    <w:rsid w:val="002038A3"/>
    <w:rsid w:val="002041A8"/>
    <w:rsid w:val="00204C74"/>
    <w:rsid w:val="00204DCF"/>
    <w:rsid w:val="00205242"/>
    <w:rsid w:val="002058E8"/>
    <w:rsid w:val="002067BA"/>
    <w:rsid w:val="00207023"/>
    <w:rsid w:val="00207622"/>
    <w:rsid w:val="002100B3"/>
    <w:rsid w:val="00210173"/>
    <w:rsid w:val="00210BF3"/>
    <w:rsid w:val="00210FF9"/>
    <w:rsid w:val="00211C55"/>
    <w:rsid w:val="002127E6"/>
    <w:rsid w:val="002138C0"/>
    <w:rsid w:val="00213DC0"/>
    <w:rsid w:val="002148C1"/>
    <w:rsid w:val="00214AD8"/>
    <w:rsid w:val="00216031"/>
    <w:rsid w:val="00220223"/>
    <w:rsid w:val="00221C4E"/>
    <w:rsid w:val="002224A6"/>
    <w:rsid w:val="00223A73"/>
    <w:rsid w:val="00224248"/>
    <w:rsid w:val="002254A7"/>
    <w:rsid w:val="002256B3"/>
    <w:rsid w:val="00225E05"/>
    <w:rsid w:val="00226642"/>
    <w:rsid w:val="00226FA6"/>
    <w:rsid w:val="00227B3F"/>
    <w:rsid w:val="002302D6"/>
    <w:rsid w:val="00230934"/>
    <w:rsid w:val="00230FDD"/>
    <w:rsid w:val="002316D4"/>
    <w:rsid w:val="00231741"/>
    <w:rsid w:val="00232C16"/>
    <w:rsid w:val="00233CA5"/>
    <w:rsid w:val="00237EC7"/>
    <w:rsid w:val="002409E1"/>
    <w:rsid w:val="002410A1"/>
    <w:rsid w:val="00242D0F"/>
    <w:rsid w:val="00242F63"/>
    <w:rsid w:val="0024315E"/>
    <w:rsid w:val="0024318C"/>
    <w:rsid w:val="0024332B"/>
    <w:rsid w:val="002446CE"/>
    <w:rsid w:val="00244A3F"/>
    <w:rsid w:val="00244AF9"/>
    <w:rsid w:val="00245515"/>
    <w:rsid w:val="00245854"/>
    <w:rsid w:val="00245ABA"/>
    <w:rsid w:val="002466FC"/>
    <w:rsid w:val="00246D2A"/>
    <w:rsid w:val="00247384"/>
    <w:rsid w:val="0024757B"/>
    <w:rsid w:val="002500FE"/>
    <w:rsid w:val="002508A6"/>
    <w:rsid w:val="002510C0"/>
    <w:rsid w:val="00252E49"/>
    <w:rsid w:val="002540FD"/>
    <w:rsid w:val="00254245"/>
    <w:rsid w:val="00255044"/>
    <w:rsid w:val="00255EDF"/>
    <w:rsid w:val="002566FF"/>
    <w:rsid w:val="00256AE6"/>
    <w:rsid w:val="0025703A"/>
    <w:rsid w:val="00260C4F"/>
    <w:rsid w:val="00260FDD"/>
    <w:rsid w:val="00261658"/>
    <w:rsid w:val="00261F37"/>
    <w:rsid w:val="00262A73"/>
    <w:rsid w:val="00262A97"/>
    <w:rsid w:val="00263FBA"/>
    <w:rsid w:val="00265CEC"/>
    <w:rsid w:val="002662B5"/>
    <w:rsid w:val="00267E8C"/>
    <w:rsid w:val="00271297"/>
    <w:rsid w:val="0027140D"/>
    <w:rsid w:val="00271598"/>
    <w:rsid w:val="002715A0"/>
    <w:rsid w:val="00271702"/>
    <w:rsid w:val="00273BE3"/>
    <w:rsid w:val="00273C5F"/>
    <w:rsid w:val="002741F6"/>
    <w:rsid w:val="0027428A"/>
    <w:rsid w:val="00274371"/>
    <w:rsid w:val="00274382"/>
    <w:rsid w:val="002743F4"/>
    <w:rsid w:val="00274E40"/>
    <w:rsid w:val="0027537D"/>
    <w:rsid w:val="0027584A"/>
    <w:rsid w:val="00275B74"/>
    <w:rsid w:val="00275C26"/>
    <w:rsid w:val="00275D11"/>
    <w:rsid w:val="00275E52"/>
    <w:rsid w:val="00275EAF"/>
    <w:rsid w:val="002762BF"/>
    <w:rsid w:val="002763FE"/>
    <w:rsid w:val="0027665A"/>
    <w:rsid w:val="00280DCE"/>
    <w:rsid w:val="00280E19"/>
    <w:rsid w:val="00281C2B"/>
    <w:rsid w:val="00281F04"/>
    <w:rsid w:val="002823FB"/>
    <w:rsid w:val="00282BD8"/>
    <w:rsid w:val="002836CC"/>
    <w:rsid w:val="0028545E"/>
    <w:rsid w:val="00286927"/>
    <w:rsid w:val="00286DD4"/>
    <w:rsid w:val="002871DF"/>
    <w:rsid w:val="00287299"/>
    <w:rsid w:val="00290E33"/>
    <w:rsid w:val="00290FE6"/>
    <w:rsid w:val="002916B5"/>
    <w:rsid w:val="00292307"/>
    <w:rsid w:val="002924C5"/>
    <w:rsid w:val="00292D03"/>
    <w:rsid w:val="002936C2"/>
    <w:rsid w:val="00293CCF"/>
    <w:rsid w:val="002941D3"/>
    <w:rsid w:val="002943FA"/>
    <w:rsid w:val="00294446"/>
    <w:rsid w:val="00294C97"/>
    <w:rsid w:val="00295172"/>
    <w:rsid w:val="0029548F"/>
    <w:rsid w:val="00295C34"/>
    <w:rsid w:val="002A07B7"/>
    <w:rsid w:val="002A12C5"/>
    <w:rsid w:val="002A1F34"/>
    <w:rsid w:val="002A1FB1"/>
    <w:rsid w:val="002A251C"/>
    <w:rsid w:val="002A2862"/>
    <w:rsid w:val="002A3A26"/>
    <w:rsid w:val="002A4945"/>
    <w:rsid w:val="002A4CDA"/>
    <w:rsid w:val="002A4FFB"/>
    <w:rsid w:val="002A563F"/>
    <w:rsid w:val="002A679E"/>
    <w:rsid w:val="002A6D14"/>
    <w:rsid w:val="002A742B"/>
    <w:rsid w:val="002B0777"/>
    <w:rsid w:val="002B1264"/>
    <w:rsid w:val="002B12E7"/>
    <w:rsid w:val="002B1317"/>
    <w:rsid w:val="002B149F"/>
    <w:rsid w:val="002B2765"/>
    <w:rsid w:val="002B2AA3"/>
    <w:rsid w:val="002B2E24"/>
    <w:rsid w:val="002B3343"/>
    <w:rsid w:val="002B36B1"/>
    <w:rsid w:val="002B392E"/>
    <w:rsid w:val="002B3E5C"/>
    <w:rsid w:val="002B3F1A"/>
    <w:rsid w:val="002B3F9E"/>
    <w:rsid w:val="002B6078"/>
    <w:rsid w:val="002B7F0A"/>
    <w:rsid w:val="002C0A44"/>
    <w:rsid w:val="002C2F48"/>
    <w:rsid w:val="002C31D8"/>
    <w:rsid w:val="002C4632"/>
    <w:rsid w:val="002C4D02"/>
    <w:rsid w:val="002C595E"/>
    <w:rsid w:val="002C617A"/>
    <w:rsid w:val="002C65B4"/>
    <w:rsid w:val="002C6603"/>
    <w:rsid w:val="002C75FC"/>
    <w:rsid w:val="002C7679"/>
    <w:rsid w:val="002C77F0"/>
    <w:rsid w:val="002D062F"/>
    <w:rsid w:val="002D14ED"/>
    <w:rsid w:val="002D1B8D"/>
    <w:rsid w:val="002D2175"/>
    <w:rsid w:val="002D2B4F"/>
    <w:rsid w:val="002D2C4B"/>
    <w:rsid w:val="002D2D1A"/>
    <w:rsid w:val="002D2D2C"/>
    <w:rsid w:val="002D35FC"/>
    <w:rsid w:val="002D3A1E"/>
    <w:rsid w:val="002D3D1C"/>
    <w:rsid w:val="002D4516"/>
    <w:rsid w:val="002D4E72"/>
    <w:rsid w:val="002D6B64"/>
    <w:rsid w:val="002D74CC"/>
    <w:rsid w:val="002D7AEC"/>
    <w:rsid w:val="002D7EB2"/>
    <w:rsid w:val="002D7F38"/>
    <w:rsid w:val="002E0D5D"/>
    <w:rsid w:val="002E1EB3"/>
    <w:rsid w:val="002E1F57"/>
    <w:rsid w:val="002E2334"/>
    <w:rsid w:val="002E2660"/>
    <w:rsid w:val="002E32ED"/>
    <w:rsid w:val="002E3301"/>
    <w:rsid w:val="002E4667"/>
    <w:rsid w:val="002E4B47"/>
    <w:rsid w:val="002E602D"/>
    <w:rsid w:val="002E6951"/>
    <w:rsid w:val="002E6A45"/>
    <w:rsid w:val="002E6AD3"/>
    <w:rsid w:val="002E77CE"/>
    <w:rsid w:val="002F0438"/>
    <w:rsid w:val="002F14BD"/>
    <w:rsid w:val="002F1A43"/>
    <w:rsid w:val="002F2503"/>
    <w:rsid w:val="002F37DC"/>
    <w:rsid w:val="002F3B95"/>
    <w:rsid w:val="002F5401"/>
    <w:rsid w:val="002F5850"/>
    <w:rsid w:val="002F74B9"/>
    <w:rsid w:val="00300466"/>
    <w:rsid w:val="00300EAF"/>
    <w:rsid w:val="003019B7"/>
    <w:rsid w:val="0030255D"/>
    <w:rsid w:val="00303ABD"/>
    <w:rsid w:val="003040E3"/>
    <w:rsid w:val="00307A01"/>
    <w:rsid w:val="00307BC1"/>
    <w:rsid w:val="00307F63"/>
    <w:rsid w:val="0031042F"/>
    <w:rsid w:val="0031125A"/>
    <w:rsid w:val="0031136F"/>
    <w:rsid w:val="00311FF3"/>
    <w:rsid w:val="00314189"/>
    <w:rsid w:val="00314F43"/>
    <w:rsid w:val="003151D8"/>
    <w:rsid w:val="00315E48"/>
    <w:rsid w:val="00316530"/>
    <w:rsid w:val="0031673B"/>
    <w:rsid w:val="00316B66"/>
    <w:rsid w:val="00316FFE"/>
    <w:rsid w:val="003206CA"/>
    <w:rsid w:val="00320D24"/>
    <w:rsid w:val="00321B91"/>
    <w:rsid w:val="00321FD7"/>
    <w:rsid w:val="003237DE"/>
    <w:rsid w:val="00324072"/>
    <w:rsid w:val="003241C8"/>
    <w:rsid w:val="00324FA8"/>
    <w:rsid w:val="00326132"/>
    <w:rsid w:val="0032632C"/>
    <w:rsid w:val="00326728"/>
    <w:rsid w:val="00327895"/>
    <w:rsid w:val="0033102A"/>
    <w:rsid w:val="00331236"/>
    <w:rsid w:val="0033138F"/>
    <w:rsid w:val="00331CAA"/>
    <w:rsid w:val="00331CEA"/>
    <w:rsid w:val="003323F3"/>
    <w:rsid w:val="003324A0"/>
    <w:rsid w:val="00333310"/>
    <w:rsid w:val="00333632"/>
    <w:rsid w:val="00334D92"/>
    <w:rsid w:val="00336561"/>
    <w:rsid w:val="00336712"/>
    <w:rsid w:val="00337DCA"/>
    <w:rsid w:val="00340629"/>
    <w:rsid w:val="00340D19"/>
    <w:rsid w:val="003427A7"/>
    <w:rsid w:val="00342B23"/>
    <w:rsid w:val="00342FA5"/>
    <w:rsid w:val="003438C8"/>
    <w:rsid w:val="00344350"/>
    <w:rsid w:val="00344738"/>
    <w:rsid w:val="00344982"/>
    <w:rsid w:val="0034538D"/>
    <w:rsid w:val="00345629"/>
    <w:rsid w:val="003461BD"/>
    <w:rsid w:val="00347A82"/>
    <w:rsid w:val="003503FB"/>
    <w:rsid w:val="00350DCA"/>
    <w:rsid w:val="00351512"/>
    <w:rsid w:val="00351536"/>
    <w:rsid w:val="00351660"/>
    <w:rsid w:val="003517C7"/>
    <w:rsid w:val="003517CA"/>
    <w:rsid w:val="003528E8"/>
    <w:rsid w:val="00352F54"/>
    <w:rsid w:val="00353A00"/>
    <w:rsid w:val="003548CD"/>
    <w:rsid w:val="00354EC5"/>
    <w:rsid w:val="0035583F"/>
    <w:rsid w:val="00355FE4"/>
    <w:rsid w:val="00356B5D"/>
    <w:rsid w:val="00357926"/>
    <w:rsid w:val="00357EBB"/>
    <w:rsid w:val="0036096C"/>
    <w:rsid w:val="00360AE3"/>
    <w:rsid w:val="00362808"/>
    <w:rsid w:val="003629F0"/>
    <w:rsid w:val="00362D64"/>
    <w:rsid w:val="00363426"/>
    <w:rsid w:val="003637CC"/>
    <w:rsid w:val="0036389F"/>
    <w:rsid w:val="00364064"/>
    <w:rsid w:val="00364976"/>
    <w:rsid w:val="00365E56"/>
    <w:rsid w:val="00366BFD"/>
    <w:rsid w:val="00366D74"/>
    <w:rsid w:val="00367CE3"/>
    <w:rsid w:val="003705DD"/>
    <w:rsid w:val="00370676"/>
    <w:rsid w:val="003708D7"/>
    <w:rsid w:val="0037097C"/>
    <w:rsid w:val="00370C07"/>
    <w:rsid w:val="0037164A"/>
    <w:rsid w:val="003716AF"/>
    <w:rsid w:val="00371FA6"/>
    <w:rsid w:val="0037292A"/>
    <w:rsid w:val="00372945"/>
    <w:rsid w:val="00373038"/>
    <w:rsid w:val="0037389A"/>
    <w:rsid w:val="00373DC9"/>
    <w:rsid w:val="0037428E"/>
    <w:rsid w:val="003744EB"/>
    <w:rsid w:val="003747B5"/>
    <w:rsid w:val="00374E09"/>
    <w:rsid w:val="00374F13"/>
    <w:rsid w:val="0037568C"/>
    <w:rsid w:val="00377820"/>
    <w:rsid w:val="003779DA"/>
    <w:rsid w:val="00377B1C"/>
    <w:rsid w:val="00380341"/>
    <w:rsid w:val="00380FD9"/>
    <w:rsid w:val="00381951"/>
    <w:rsid w:val="00382C52"/>
    <w:rsid w:val="003833A3"/>
    <w:rsid w:val="00385624"/>
    <w:rsid w:val="00385C10"/>
    <w:rsid w:val="00386A18"/>
    <w:rsid w:val="00386ED5"/>
    <w:rsid w:val="003877FD"/>
    <w:rsid w:val="00387D13"/>
    <w:rsid w:val="003903D7"/>
    <w:rsid w:val="00390549"/>
    <w:rsid w:val="00390810"/>
    <w:rsid w:val="00390A86"/>
    <w:rsid w:val="00391989"/>
    <w:rsid w:val="00391AF5"/>
    <w:rsid w:val="003926D6"/>
    <w:rsid w:val="00392BDB"/>
    <w:rsid w:val="00392BF7"/>
    <w:rsid w:val="00392D15"/>
    <w:rsid w:val="00392F15"/>
    <w:rsid w:val="0039530A"/>
    <w:rsid w:val="00395903"/>
    <w:rsid w:val="00395D3D"/>
    <w:rsid w:val="00396A13"/>
    <w:rsid w:val="00396A20"/>
    <w:rsid w:val="003975E7"/>
    <w:rsid w:val="00397BDB"/>
    <w:rsid w:val="00397DFD"/>
    <w:rsid w:val="003A0085"/>
    <w:rsid w:val="003A0CFE"/>
    <w:rsid w:val="003A0FF2"/>
    <w:rsid w:val="003A33D6"/>
    <w:rsid w:val="003A3461"/>
    <w:rsid w:val="003A3A5C"/>
    <w:rsid w:val="003A4C09"/>
    <w:rsid w:val="003A5859"/>
    <w:rsid w:val="003A5CC8"/>
    <w:rsid w:val="003A627F"/>
    <w:rsid w:val="003A62B8"/>
    <w:rsid w:val="003A634D"/>
    <w:rsid w:val="003A7B1E"/>
    <w:rsid w:val="003B0915"/>
    <w:rsid w:val="003B0EC3"/>
    <w:rsid w:val="003B2154"/>
    <w:rsid w:val="003B26A0"/>
    <w:rsid w:val="003B2A09"/>
    <w:rsid w:val="003B2CAD"/>
    <w:rsid w:val="003B3526"/>
    <w:rsid w:val="003B3554"/>
    <w:rsid w:val="003B4A86"/>
    <w:rsid w:val="003B4DED"/>
    <w:rsid w:val="003B4E99"/>
    <w:rsid w:val="003B55B8"/>
    <w:rsid w:val="003B6AC5"/>
    <w:rsid w:val="003B6D83"/>
    <w:rsid w:val="003C18C6"/>
    <w:rsid w:val="003C2935"/>
    <w:rsid w:val="003C320F"/>
    <w:rsid w:val="003C3466"/>
    <w:rsid w:val="003C46EC"/>
    <w:rsid w:val="003C4EA0"/>
    <w:rsid w:val="003C4ECB"/>
    <w:rsid w:val="003C50C8"/>
    <w:rsid w:val="003C56F9"/>
    <w:rsid w:val="003C75B2"/>
    <w:rsid w:val="003C760E"/>
    <w:rsid w:val="003C7A59"/>
    <w:rsid w:val="003D0420"/>
    <w:rsid w:val="003D188D"/>
    <w:rsid w:val="003D2115"/>
    <w:rsid w:val="003D2116"/>
    <w:rsid w:val="003D22EB"/>
    <w:rsid w:val="003D2B1D"/>
    <w:rsid w:val="003D34DF"/>
    <w:rsid w:val="003D3DB4"/>
    <w:rsid w:val="003D6987"/>
    <w:rsid w:val="003D6FFF"/>
    <w:rsid w:val="003D729A"/>
    <w:rsid w:val="003E033A"/>
    <w:rsid w:val="003E09FF"/>
    <w:rsid w:val="003E1B90"/>
    <w:rsid w:val="003E2CE2"/>
    <w:rsid w:val="003E2EBC"/>
    <w:rsid w:val="003E3498"/>
    <w:rsid w:val="003E42EF"/>
    <w:rsid w:val="003E481A"/>
    <w:rsid w:val="003E4AAC"/>
    <w:rsid w:val="003E4E76"/>
    <w:rsid w:val="003E5321"/>
    <w:rsid w:val="003E59E3"/>
    <w:rsid w:val="003E60FF"/>
    <w:rsid w:val="003E6470"/>
    <w:rsid w:val="003E7676"/>
    <w:rsid w:val="003E7D3F"/>
    <w:rsid w:val="003F1DA1"/>
    <w:rsid w:val="003F28A9"/>
    <w:rsid w:val="003F2DCD"/>
    <w:rsid w:val="003F316C"/>
    <w:rsid w:val="003F38A2"/>
    <w:rsid w:val="003F41CF"/>
    <w:rsid w:val="003F481B"/>
    <w:rsid w:val="003F575D"/>
    <w:rsid w:val="003F6282"/>
    <w:rsid w:val="003F6E9A"/>
    <w:rsid w:val="0040018F"/>
    <w:rsid w:val="00400811"/>
    <w:rsid w:val="00400E50"/>
    <w:rsid w:val="00401D21"/>
    <w:rsid w:val="00401E15"/>
    <w:rsid w:val="00401F76"/>
    <w:rsid w:val="00402442"/>
    <w:rsid w:val="0040273E"/>
    <w:rsid w:val="0040284B"/>
    <w:rsid w:val="00402A2D"/>
    <w:rsid w:val="00402CC2"/>
    <w:rsid w:val="004030D1"/>
    <w:rsid w:val="004033CB"/>
    <w:rsid w:val="00403EF9"/>
    <w:rsid w:val="00404F66"/>
    <w:rsid w:val="004071D5"/>
    <w:rsid w:val="004074E9"/>
    <w:rsid w:val="0041016F"/>
    <w:rsid w:val="00410A92"/>
    <w:rsid w:val="00411423"/>
    <w:rsid w:val="004114DA"/>
    <w:rsid w:val="00411843"/>
    <w:rsid w:val="0041232B"/>
    <w:rsid w:val="00413610"/>
    <w:rsid w:val="00413C1C"/>
    <w:rsid w:val="00414A28"/>
    <w:rsid w:val="00414A44"/>
    <w:rsid w:val="00415A99"/>
    <w:rsid w:val="00415AD7"/>
    <w:rsid w:val="00416AC2"/>
    <w:rsid w:val="00416FE0"/>
    <w:rsid w:val="00417FA0"/>
    <w:rsid w:val="00421A6E"/>
    <w:rsid w:val="004221AE"/>
    <w:rsid w:val="00422493"/>
    <w:rsid w:val="00422693"/>
    <w:rsid w:val="00423039"/>
    <w:rsid w:val="00423768"/>
    <w:rsid w:val="00423916"/>
    <w:rsid w:val="00423E68"/>
    <w:rsid w:val="00423EE6"/>
    <w:rsid w:val="00424189"/>
    <w:rsid w:val="00424FFC"/>
    <w:rsid w:val="00425513"/>
    <w:rsid w:val="00426612"/>
    <w:rsid w:val="00426626"/>
    <w:rsid w:val="00427AE9"/>
    <w:rsid w:val="00430014"/>
    <w:rsid w:val="00431508"/>
    <w:rsid w:val="004315E9"/>
    <w:rsid w:val="00434D58"/>
    <w:rsid w:val="00435517"/>
    <w:rsid w:val="00436AFF"/>
    <w:rsid w:val="00437B13"/>
    <w:rsid w:val="004406C4"/>
    <w:rsid w:val="004418C5"/>
    <w:rsid w:val="00441977"/>
    <w:rsid w:val="004420DD"/>
    <w:rsid w:val="00442EBD"/>
    <w:rsid w:val="00443F79"/>
    <w:rsid w:val="00444612"/>
    <w:rsid w:val="004446BC"/>
    <w:rsid w:val="00444C90"/>
    <w:rsid w:val="00446917"/>
    <w:rsid w:val="004470C1"/>
    <w:rsid w:val="004474F0"/>
    <w:rsid w:val="00447E61"/>
    <w:rsid w:val="00452416"/>
    <w:rsid w:val="00452529"/>
    <w:rsid w:val="00452991"/>
    <w:rsid w:val="00453123"/>
    <w:rsid w:val="004538CD"/>
    <w:rsid w:val="00453CE6"/>
    <w:rsid w:val="00456231"/>
    <w:rsid w:val="00456527"/>
    <w:rsid w:val="0045669F"/>
    <w:rsid w:val="004579C0"/>
    <w:rsid w:val="004615B5"/>
    <w:rsid w:val="00462654"/>
    <w:rsid w:val="00462785"/>
    <w:rsid w:val="00462BE1"/>
    <w:rsid w:val="004630AF"/>
    <w:rsid w:val="004664B4"/>
    <w:rsid w:val="0046659E"/>
    <w:rsid w:val="004673E3"/>
    <w:rsid w:val="00467690"/>
    <w:rsid w:val="00467E98"/>
    <w:rsid w:val="00470F72"/>
    <w:rsid w:val="00471367"/>
    <w:rsid w:val="00471CAA"/>
    <w:rsid w:val="00472927"/>
    <w:rsid w:val="0047349A"/>
    <w:rsid w:val="0047370F"/>
    <w:rsid w:val="00473D3D"/>
    <w:rsid w:val="00473FDF"/>
    <w:rsid w:val="0047450B"/>
    <w:rsid w:val="004750BA"/>
    <w:rsid w:val="00475223"/>
    <w:rsid w:val="004754AC"/>
    <w:rsid w:val="004754C5"/>
    <w:rsid w:val="00475682"/>
    <w:rsid w:val="0047585B"/>
    <w:rsid w:val="00475CA3"/>
    <w:rsid w:val="00476089"/>
    <w:rsid w:val="0047777C"/>
    <w:rsid w:val="004807B8"/>
    <w:rsid w:val="00480918"/>
    <w:rsid w:val="004810FC"/>
    <w:rsid w:val="0048123C"/>
    <w:rsid w:val="004817A3"/>
    <w:rsid w:val="00481A28"/>
    <w:rsid w:val="00481EB1"/>
    <w:rsid w:val="0048215C"/>
    <w:rsid w:val="00482405"/>
    <w:rsid w:val="004837F7"/>
    <w:rsid w:val="004845CE"/>
    <w:rsid w:val="00485ABE"/>
    <w:rsid w:val="00485CD0"/>
    <w:rsid w:val="00486B25"/>
    <w:rsid w:val="00486B54"/>
    <w:rsid w:val="004875FC"/>
    <w:rsid w:val="00487BC9"/>
    <w:rsid w:val="00490837"/>
    <w:rsid w:val="0049106C"/>
    <w:rsid w:val="00491443"/>
    <w:rsid w:val="0049147D"/>
    <w:rsid w:val="0049166C"/>
    <w:rsid w:val="0049181A"/>
    <w:rsid w:val="00491B27"/>
    <w:rsid w:val="00491E80"/>
    <w:rsid w:val="00492474"/>
    <w:rsid w:val="00492C87"/>
    <w:rsid w:val="00493154"/>
    <w:rsid w:val="004932F2"/>
    <w:rsid w:val="00494358"/>
    <w:rsid w:val="0049444E"/>
    <w:rsid w:val="00495C5E"/>
    <w:rsid w:val="00495E97"/>
    <w:rsid w:val="00496003"/>
    <w:rsid w:val="0049627F"/>
    <w:rsid w:val="004962EF"/>
    <w:rsid w:val="004963B3"/>
    <w:rsid w:val="00496E3C"/>
    <w:rsid w:val="004A0083"/>
    <w:rsid w:val="004A1CCE"/>
    <w:rsid w:val="004A2A42"/>
    <w:rsid w:val="004A2BC3"/>
    <w:rsid w:val="004A3611"/>
    <w:rsid w:val="004A437F"/>
    <w:rsid w:val="004A49C7"/>
    <w:rsid w:val="004A5A9E"/>
    <w:rsid w:val="004A6296"/>
    <w:rsid w:val="004A6A8C"/>
    <w:rsid w:val="004A7B23"/>
    <w:rsid w:val="004A7F03"/>
    <w:rsid w:val="004B0065"/>
    <w:rsid w:val="004B0B5C"/>
    <w:rsid w:val="004B0F05"/>
    <w:rsid w:val="004B2871"/>
    <w:rsid w:val="004B2FEF"/>
    <w:rsid w:val="004B3695"/>
    <w:rsid w:val="004B3827"/>
    <w:rsid w:val="004B4623"/>
    <w:rsid w:val="004B463C"/>
    <w:rsid w:val="004B49CA"/>
    <w:rsid w:val="004B4AEF"/>
    <w:rsid w:val="004B4B12"/>
    <w:rsid w:val="004B5113"/>
    <w:rsid w:val="004B5271"/>
    <w:rsid w:val="004B6105"/>
    <w:rsid w:val="004B631B"/>
    <w:rsid w:val="004B6DEC"/>
    <w:rsid w:val="004B740B"/>
    <w:rsid w:val="004C23D0"/>
    <w:rsid w:val="004C38D5"/>
    <w:rsid w:val="004C3984"/>
    <w:rsid w:val="004C4244"/>
    <w:rsid w:val="004C5108"/>
    <w:rsid w:val="004C5364"/>
    <w:rsid w:val="004C5548"/>
    <w:rsid w:val="004C650B"/>
    <w:rsid w:val="004C69BD"/>
    <w:rsid w:val="004C7156"/>
    <w:rsid w:val="004D0495"/>
    <w:rsid w:val="004D1674"/>
    <w:rsid w:val="004D1689"/>
    <w:rsid w:val="004D22DD"/>
    <w:rsid w:val="004D301A"/>
    <w:rsid w:val="004D5730"/>
    <w:rsid w:val="004D5B65"/>
    <w:rsid w:val="004D5C21"/>
    <w:rsid w:val="004D63EF"/>
    <w:rsid w:val="004D6761"/>
    <w:rsid w:val="004D7513"/>
    <w:rsid w:val="004D77EF"/>
    <w:rsid w:val="004E1DF3"/>
    <w:rsid w:val="004E21E7"/>
    <w:rsid w:val="004E3097"/>
    <w:rsid w:val="004E3ED3"/>
    <w:rsid w:val="004E4266"/>
    <w:rsid w:val="004E4723"/>
    <w:rsid w:val="004E5E76"/>
    <w:rsid w:val="004E61AE"/>
    <w:rsid w:val="004E647D"/>
    <w:rsid w:val="004E651D"/>
    <w:rsid w:val="004E66E0"/>
    <w:rsid w:val="004E6D08"/>
    <w:rsid w:val="004E71E2"/>
    <w:rsid w:val="004E77B3"/>
    <w:rsid w:val="004E7EAC"/>
    <w:rsid w:val="004F1389"/>
    <w:rsid w:val="004F143A"/>
    <w:rsid w:val="004F16D6"/>
    <w:rsid w:val="004F194B"/>
    <w:rsid w:val="004F1DC0"/>
    <w:rsid w:val="004F22F3"/>
    <w:rsid w:val="004F3022"/>
    <w:rsid w:val="004F30C5"/>
    <w:rsid w:val="004F3A23"/>
    <w:rsid w:val="004F5810"/>
    <w:rsid w:val="004F6068"/>
    <w:rsid w:val="004F6096"/>
    <w:rsid w:val="0050013B"/>
    <w:rsid w:val="0050025D"/>
    <w:rsid w:val="005010F0"/>
    <w:rsid w:val="005018EC"/>
    <w:rsid w:val="005023A9"/>
    <w:rsid w:val="005023D0"/>
    <w:rsid w:val="00502BF7"/>
    <w:rsid w:val="00503516"/>
    <w:rsid w:val="00503852"/>
    <w:rsid w:val="005041BA"/>
    <w:rsid w:val="00504987"/>
    <w:rsid w:val="00504B76"/>
    <w:rsid w:val="00504B90"/>
    <w:rsid w:val="00504C46"/>
    <w:rsid w:val="005054BB"/>
    <w:rsid w:val="00505670"/>
    <w:rsid w:val="005058BA"/>
    <w:rsid w:val="00505C39"/>
    <w:rsid w:val="00505C5F"/>
    <w:rsid w:val="005064D0"/>
    <w:rsid w:val="00510989"/>
    <w:rsid w:val="00510F84"/>
    <w:rsid w:val="005115A2"/>
    <w:rsid w:val="005115BD"/>
    <w:rsid w:val="00511FAA"/>
    <w:rsid w:val="0051453D"/>
    <w:rsid w:val="00514A55"/>
    <w:rsid w:val="00520304"/>
    <w:rsid w:val="00520A58"/>
    <w:rsid w:val="00521778"/>
    <w:rsid w:val="00521899"/>
    <w:rsid w:val="00522E18"/>
    <w:rsid w:val="00523A52"/>
    <w:rsid w:val="00523F16"/>
    <w:rsid w:val="0052451A"/>
    <w:rsid w:val="005252E7"/>
    <w:rsid w:val="005253CB"/>
    <w:rsid w:val="00525552"/>
    <w:rsid w:val="00525C32"/>
    <w:rsid w:val="00525C56"/>
    <w:rsid w:val="00525D67"/>
    <w:rsid w:val="00525F3F"/>
    <w:rsid w:val="005272E8"/>
    <w:rsid w:val="005273DF"/>
    <w:rsid w:val="00527B79"/>
    <w:rsid w:val="00527F36"/>
    <w:rsid w:val="005310F9"/>
    <w:rsid w:val="0053149B"/>
    <w:rsid w:val="0053186C"/>
    <w:rsid w:val="00531B1F"/>
    <w:rsid w:val="00531D03"/>
    <w:rsid w:val="00531DF8"/>
    <w:rsid w:val="00532398"/>
    <w:rsid w:val="00532D0A"/>
    <w:rsid w:val="00532DFD"/>
    <w:rsid w:val="00533991"/>
    <w:rsid w:val="00533C58"/>
    <w:rsid w:val="00534185"/>
    <w:rsid w:val="00535F26"/>
    <w:rsid w:val="00536E93"/>
    <w:rsid w:val="00537875"/>
    <w:rsid w:val="00537AD1"/>
    <w:rsid w:val="00537E42"/>
    <w:rsid w:val="005422EA"/>
    <w:rsid w:val="00542600"/>
    <w:rsid w:val="00544B99"/>
    <w:rsid w:val="00544BAC"/>
    <w:rsid w:val="00544E22"/>
    <w:rsid w:val="00544E5D"/>
    <w:rsid w:val="00545B72"/>
    <w:rsid w:val="005465A9"/>
    <w:rsid w:val="00546BF5"/>
    <w:rsid w:val="005472D3"/>
    <w:rsid w:val="00547CD0"/>
    <w:rsid w:val="00547E50"/>
    <w:rsid w:val="005502A2"/>
    <w:rsid w:val="0055241F"/>
    <w:rsid w:val="00552E96"/>
    <w:rsid w:val="00553415"/>
    <w:rsid w:val="005541B8"/>
    <w:rsid w:val="00555250"/>
    <w:rsid w:val="00555FA5"/>
    <w:rsid w:val="005560ED"/>
    <w:rsid w:val="0055611C"/>
    <w:rsid w:val="00556960"/>
    <w:rsid w:val="005577A7"/>
    <w:rsid w:val="0056000E"/>
    <w:rsid w:val="00560116"/>
    <w:rsid w:val="00560C2D"/>
    <w:rsid w:val="00560CD7"/>
    <w:rsid w:val="00561444"/>
    <w:rsid w:val="00561F1D"/>
    <w:rsid w:val="00561F84"/>
    <w:rsid w:val="005629CF"/>
    <w:rsid w:val="00562CAA"/>
    <w:rsid w:val="00562F81"/>
    <w:rsid w:val="00563DCA"/>
    <w:rsid w:val="00563FCE"/>
    <w:rsid w:val="00564F52"/>
    <w:rsid w:val="00565963"/>
    <w:rsid w:val="00566802"/>
    <w:rsid w:val="00567758"/>
    <w:rsid w:val="00567F87"/>
    <w:rsid w:val="0057048C"/>
    <w:rsid w:val="00570C9D"/>
    <w:rsid w:val="00570DA2"/>
    <w:rsid w:val="00571400"/>
    <w:rsid w:val="00571B04"/>
    <w:rsid w:val="00572244"/>
    <w:rsid w:val="005734FF"/>
    <w:rsid w:val="00574884"/>
    <w:rsid w:val="005749D9"/>
    <w:rsid w:val="00574A43"/>
    <w:rsid w:val="0057665A"/>
    <w:rsid w:val="005776E5"/>
    <w:rsid w:val="005811BD"/>
    <w:rsid w:val="005839CD"/>
    <w:rsid w:val="00583F41"/>
    <w:rsid w:val="00584497"/>
    <w:rsid w:val="00585101"/>
    <w:rsid w:val="00586043"/>
    <w:rsid w:val="00587437"/>
    <w:rsid w:val="00587CA9"/>
    <w:rsid w:val="005911ED"/>
    <w:rsid w:val="00591D96"/>
    <w:rsid w:val="005924AF"/>
    <w:rsid w:val="0059256F"/>
    <w:rsid w:val="00592936"/>
    <w:rsid w:val="00592BC9"/>
    <w:rsid w:val="00594644"/>
    <w:rsid w:val="0059539B"/>
    <w:rsid w:val="00595BCD"/>
    <w:rsid w:val="00595CA3"/>
    <w:rsid w:val="00596767"/>
    <w:rsid w:val="00596D21"/>
    <w:rsid w:val="005A2B83"/>
    <w:rsid w:val="005A2E26"/>
    <w:rsid w:val="005A3022"/>
    <w:rsid w:val="005A424A"/>
    <w:rsid w:val="005A45FA"/>
    <w:rsid w:val="005A4C07"/>
    <w:rsid w:val="005A5014"/>
    <w:rsid w:val="005A56F7"/>
    <w:rsid w:val="005A6021"/>
    <w:rsid w:val="005A610B"/>
    <w:rsid w:val="005A645C"/>
    <w:rsid w:val="005A69F6"/>
    <w:rsid w:val="005A6AF0"/>
    <w:rsid w:val="005A6C76"/>
    <w:rsid w:val="005A6EF8"/>
    <w:rsid w:val="005A7B7C"/>
    <w:rsid w:val="005B01C9"/>
    <w:rsid w:val="005B0818"/>
    <w:rsid w:val="005B28E9"/>
    <w:rsid w:val="005B3B34"/>
    <w:rsid w:val="005B4E23"/>
    <w:rsid w:val="005B5881"/>
    <w:rsid w:val="005B593D"/>
    <w:rsid w:val="005B661D"/>
    <w:rsid w:val="005B6C8A"/>
    <w:rsid w:val="005B6DCB"/>
    <w:rsid w:val="005B7619"/>
    <w:rsid w:val="005B783A"/>
    <w:rsid w:val="005C04D4"/>
    <w:rsid w:val="005C079D"/>
    <w:rsid w:val="005C0BCD"/>
    <w:rsid w:val="005C0CB3"/>
    <w:rsid w:val="005C1BA4"/>
    <w:rsid w:val="005C21D3"/>
    <w:rsid w:val="005C23A2"/>
    <w:rsid w:val="005C3DC8"/>
    <w:rsid w:val="005C4455"/>
    <w:rsid w:val="005C59E7"/>
    <w:rsid w:val="005C71E9"/>
    <w:rsid w:val="005C71F0"/>
    <w:rsid w:val="005C72DD"/>
    <w:rsid w:val="005D06B3"/>
    <w:rsid w:val="005D23FF"/>
    <w:rsid w:val="005D2ADC"/>
    <w:rsid w:val="005D3264"/>
    <w:rsid w:val="005D3BFD"/>
    <w:rsid w:val="005D428C"/>
    <w:rsid w:val="005D44A5"/>
    <w:rsid w:val="005D5EE6"/>
    <w:rsid w:val="005D65A9"/>
    <w:rsid w:val="005D72A4"/>
    <w:rsid w:val="005D7B4A"/>
    <w:rsid w:val="005D7D5E"/>
    <w:rsid w:val="005E02FC"/>
    <w:rsid w:val="005E0315"/>
    <w:rsid w:val="005E04EB"/>
    <w:rsid w:val="005E17D9"/>
    <w:rsid w:val="005E1991"/>
    <w:rsid w:val="005E2686"/>
    <w:rsid w:val="005E2D9D"/>
    <w:rsid w:val="005E367B"/>
    <w:rsid w:val="005E3ECF"/>
    <w:rsid w:val="005E577E"/>
    <w:rsid w:val="005E5A1A"/>
    <w:rsid w:val="005E60EB"/>
    <w:rsid w:val="005E613F"/>
    <w:rsid w:val="005E63CD"/>
    <w:rsid w:val="005F0068"/>
    <w:rsid w:val="005F00E7"/>
    <w:rsid w:val="005F0AD3"/>
    <w:rsid w:val="005F0C6D"/>
    <w:rsid w:val="005F0ED4"/>
    <w:rsid w:val="005F11CB"/>
    <w:rsid w:val="005F1385"/>
    <w:rsid w:val="005F1D39"/>
    <w:rsid w:val="005F2404"/>
    <w:rsid w:val="005F3B15"/>
    <w:rsid w:val="005F47AE"/>
    <w:rsid w:val="005F53C2"/>
    <w:rsid w:val="005F550E"/>
    <w:rsid w:val="005F6CC3"/>
    <w:rsid w:val="005F6CE3"/>
    <w:rsid w:val="005F7B79"/>
    <w:rsid w:val="00600906"/>
    <w:rsid w:val="006016D6"/>
    <w:rsid w:val="00601888"/>
    <w:rsid w:val="00601CF2"/>
    <w:rsid w:val="00602346"/>
    <w:rsid w:val="00603080"/>
    <w:rsid w:val="006037B1"/>
    <w:rsid w:val="00603940"/>
    <w:rsid w:val="00603D3F"/>
    <w:rsid w:val="00603FC6"/>
    <w:rsid w:val="00604764"/>
    <w:rsid w:val="006047F5"/>
    <w:rsid w:val="00606D83"/>
    <w:rsid w:val="00606FFE"/>
    <w:rsid w:val="00607020"/>
    <w:rsid w:val="00607289"/>
    <w:rsid w:val="00607D7B"/>
    <w:rsid w:val="00607DC7"/>
    <w:rsid w:val="006108E3"/>
    <w:rsid w:val="00610B56"/>
    <w:rsid w:val="00611108"/>
    <w:rsid w:val="006117DE"/>
    <w:rsid w:val="0061237A"/>
    <w:rsid w:val="0061290B"/>
    <w:rsid w:val="00612DC8"/>
    <w:rsid w:val="00612F7A"/>
    <w:rsid w:val="00613177"/>
    <w:rsid w:val="006133A8"/>
    <w:rsid w:val="0061354F"/>
    <w:rsid w:val="00613797"/>
    <w:rsid w:val="00613D11"/>
    <w:rsid w:val="00613FBE"/>
    <w:rsid w:val="00614221"/>
    <w:rsid w:val="00614CFA"/>
    <w:rsid w:val="006151F1"/>
    <w:rsid w:val="0061533C"/>
    <w:rsid w:val="006165DB"/>
    <w:rsid w:val="006178CF"/>
    <w:rsid w:val="00620727"/>
    <w:rsid w:val="006215B4"/>
    <w:rsid w:val="00622513"/>
    <w:rsid w:val="00622CAD"/>
    <w:rsid w:val="006236BF"/>
    <w:rsid w:val="0062490B"/>
    <w:rsid w:val="00624A99"/>
    <w:rsid w:val="006265F1"/>
    <w:rsid w:val="00627F81"/>
    <w:rsid w:val="00630B80"/>
    <w:rsid w:val="00630D67"/>
    <w:rsid w:val="0063100C"/>
    <w:rsid w:val="006310D5"/>
    <w:rsid w:val="006311B1"/>
    <w:rsid w:val="00632376"/>
    <w:rsid w:val="006325A0"/>
    <w:rsid w:val="00632900"/>
    <w:rsid w:val="00632936"/>
    <w:rsid w:val="006329C7"/>
    <w:rsid w:val="00633180"/>
    <w:rsid w:val="006337B9"/>
    <w:rsid w:val="00633C2E"/>
    <w:rsid w:val="0063410A"/>
    <w:rsid w:val="00634B76"/>
    <w:rsid w:val="0063582E"/>
    <w:rsid w:val="00635B42"/>
    <w:rsid w:val="00641DDF"/>
    <w:rsid w:val="006427A9"/>
    <w:rsid w:val="00642BD1"/>
    <w:rsid w:val="00642F94"/>
    <w:rsid w:val="00643365"/>
    <w:rsid w:val="0064350F"/>
    <w:rsid w:val="00643776"/>
    <w:rsid w:val="0064432A"/>
    <w:rsid w:val="0064462B"/>
    <w:rsid w:val="00644F4A"/>
    <w:rsid w:val="00645854"/>
    <w:rsid w:val="0064669E"/>
    <w:rsid w:val="006466BD"/>
    <w:rsid w:val="00646981"/>
    <w:rsid w:val="00647B88"/>
    <w:rsid w:val="00647BD2"/>
    <w:rsid w:val="00650388"/>
    <w:rsid w:val="00650F83"/>
    <w:rsid w:val="00651D57"/>
    <w:rsid w:val="00652315"/>
    <w:rsid w:val="00653388"/>
    <w:rsid w:val="0065357B"/>
    <w:rsid w:val="0065369E"/>
    <w:rsid w:val="00653977"/>
    <w:rsid w:val="00653CE9"/>
    <w:rsid w:val="00653DDA"/>
    <w:rsid w:val="00653DFC"/>
    <w:rsid w:val="00654763"/>
    <w:rsid w:val="00655D19"/>
    <w:rsid w:val="0065676C"/>
    <w:rsid w:val="00657D04"/>
    <w:rsid w:val="006607B5"/>
    <w:rsid w:val="006610B9"/>
    <w:rsid w:val="0066146D"/>
    <w:rsid w:val="006614E8"/>
    <w:rsid w:val="00662130"/>
    <w:rsid w:val="00663321"/>
    <w:rsid w:val="0066336B"/>
    <w:rsid w:val="00663E0B"/>
    <w:rsid w:val="00664111"/>
    <w:rsid w:val="00664382"/>
    <w:rsid w:val="006649F6"/>
    <w:rsid w:val="006656C6"/>
    <w:rsid w:val="0066585F"/>
    <w:rsid w:val="00665C33"/>
    <w:rsid w:val="00666410"/>
    <w:rsid w:val="00666625"/>
    <w:rsid w:val="00667F23"/>
    <w:rsid w:val="00670525"/>
    <w:rsid w:val="00671A82"/>
    <w:rsid w:val="00671BE6"/>
    <w:rsid w:val="00671E89"/>
    <w:rsid w:val="00672DF7"/>
    <w:rsid w:val="006737B3"/>
    <w:rsid w:val="0067583D"/>
    <w:rsid w:val="006758BC"/>
    <w:rsid w:val="00675FDF"/>
    <w:rsid w:val="00676102"/>
    <w:rsid w:val="006761B2"/>
    <w:rsid w:val="006763D9"/>
    <w:rsid w:val="00676DED"/>
    <w:rsid w:val="006779C3"/>
    <w:rsid w:val="006805D4"/>
    <w:rsid w:val="00680A1D"/>
    <w:rsid w:val="0068120E"/>
    <w:rsid w:val="006821AE"/>
    <w:rsid w:val="006825E2"/>
    <w:rsid w:val="00682A94"/>
    <w:rsid w:val="0068400F"/>
    <w:rsid w:val="006857B9"/>
    <w:rsid w:val="00686231"/>
    <w:rsid w:val="00687324"/>
    <w:rsid w:val="006879E7"/>
    <w:rsid w:val="006902AB"/>
    <w:rsid w:val="006905B0"/>
    <w:rsid w:val="00690917"/>
    <w:rsid w:val="00690C88"/>
    <w:rsid w:val="00690F7A"/>
    <w:rsid w:val="006917C8"/>
    <w:rsid w:val="00692C45"/>
    <w:rsid w:val="00694EBD"/>
    <w:rsid w:val="006950EE"/>
    <w:rsid w:val="006954A2"/>
    <w:rsid w:val="00695942"/>
    <w:rsid w:val="006969A3"/>
    <w:rsid w:val="006978B3"/>
    <w:rsid w:val="006A0679"/>
    <w:rsid w:val="006A0AD6"/>
    <w:rsid w:val="006A11BF"/>
    <w:rsid w:val="006A120E"/>
    <w:rsid w:val="006A1854"/>
    <w:rsid w:val="006A28C8"/>
    <w:rsid w:val="006A4847"/>
    <w:rsid w:val="006A5397"/>
    <w:rsid w:val="006A6548"/>
    <w:rsid w:val="006A67D7"/>
    <w:rsid w:val="006A6DF8"/>
    <w:rsid w:val="006A746C"/>
    <w:rsid w:val="006A7A14"/>
    <w:rsid w:val="006A7AC3"/>
    <w:rsid w:val="006B27C2"/>
    <w:rsid w:val="006B2A94"/>
    <w:rsid w:val="006B3BBC"/>
    <w:rsid w:val="006B3E40"/>
    <w:rsid w:val="006B5520"/>
    <w:rsid w:val="006B5AC6"/>
    <w:rsid w:val="006B6B96"/>
    <w:rsid w:val="006B7C6F"/>
    <w:rsid w:val="006C0A05"/>
    <w:rsid w:val="006C1E78"/>
    <w:rsid w:val="006C1F24"/>
    <w:rsid w:val="006C312C"/>
    <w:rsid w:val="006C3908"/>
    <w:rsid w:val="006C3E74"/>
    <w:rsid w:val="006C6174"/>
    <w:rsid w:val="006C646E"/>
    <w:rsid w:val="006C6872"/>
    <w:rsid w:val="006C69EF"/>
    <w:rsid w:val="006C701B"/>
    <w:rsid w:val="006D0B4A"/>
    <w:rsid w:val="006D0BDB"/>
    <w:rsid w:val="006D1E01"/>
    <w:rsid w:val="006D244F"/>
    <w:rsid w:val="006D2CB2"/>
    <w:rsid w:val="006D3F88"/>
    <w:rsid w:val="006D48D8"/>
    <w:rsid w:val="006D4BBD"/>
    <w:rsid w:val="006D5188"/>
    <w:rsid w:val="006D5386"/>
    <w:rsid w:val="006D5B5E"/>
    <w:rsid w:val="006D65BF"/>
    <w:rsid w:val="006D66C8"/>
    <w:rsid w:val="006D7332"/>
    <w:rsid w:val="006D7FFA"/>
    <w:rsid w:val="006E00A0"/>
    <w:rsid w:val="006E06DC"/>
    <w:rsid w:val="006E0BA2"/>
    <w:rsid w:val="006E0BE8"/>
    <w:rsid w:val="006E0E20"/>
    <w:rsid w:val="006E0E53"/>
    <w:rsid w:val="006E1F05"/>
    <w:rsid w:val="006E2251"/>
    <w:rsid w:val="006E2439"/>
    <w:rsid w:val="006E387E"/>
    <w:rsid w:val="006E3EE0"/>
    <w:rsid w:val="006E4220"/>
    <w:rsid w:val="006E47BE"/>
    <w:rsid w:val="006E4BA9"/>
    <w:rsid w:val="006E5009"/>
    <w:rsid w:val="006E5210"/>
    <w:rsid w:val="006E5897"/>
    <w:rsid w:val="006E5DC6"/>
    <w:rsid w:val="006E6C02"/>
    <w:rsid w:val="006E7801"/>
    <w:rsid w:val="006E7E4F"/>
    <w:rsid w:val="006F005A"/>
    <w:rsid w:val="006F0746"/>
    <w:rsid w:val="006F0972"/>
    <w:rsid w:val="006F0A09"/>
    <w:rsid w:val="006F19F7"/>
    <w:rsid w:val="006F2881"/>
    <w:rsid w:val="006F2B79"/>
    <w:rsid w:val="006F3A7C"/>
    <w:rsid w:val="006F48B6"/>
    <w:rsid w:val="006F5CCB"/>
    <w:rsid w:val="006F64AF"/>
    <w:rsid w:val="006F71FA"/>
    <w:rsid w:val="006F752F"/>
    <w:rsid w:val="006F79AE"/>
    <w:rsid w:val="00700090"/>
    <w:rsid w:val="0070182B"/>
    <w:rsid w:val="00701D5F"/>
    <w:rsid w:val="00702FBC"/>
    <w:rsid w:val="007034F5"/>
    <w:rsid w:val="00703AA1"/>
    <w:rsid w:val="00704F8B"/>
    <w:rsid w:val="00705EAF"/>
    <w:rsid w:val="00706891"/>
    <w:rsid w:val="00706B3E"/>
    <w:rsid w:val="00707790"/>
    <w:rsid w:val="00710536"/>
    <w:rsid w:val="0071113B"/>
    <w:rsid w:val="00711686"/>
    <w:rsid w:val="007119FA"/>
    <w:rsid w:val="00711E8F"/>
    <w:rsid w:val="00712887"/>
    <w:rsid w:val="00713CD5"/>
    <w:rsid w:val="0071434C"/>
    <w:rsid w:val="00714A41"/>
    <w:rsid w:val="00715599"/>
    <w:rsid w:val="00715BA8"/>
    <w:rsid w:val="00716309"/>
    <w:rsid w:val="007163F7"/>
    <w:rsid w:val="00716EB6"/>
    <w:rsid w:val="00717F55"/>
    <w:rsid w:val="00720716"/>
    <w:rsid w:val="00720C0E"/>
    <w:rsid w:val="00720EFD"/>
    <w:rsid w:val="00721C70"/>
    <w:rsid w:val="00721DF1"/>
    <w:rsid w:val="00721EC8"/>
    <w:rsid w:val="00722CC6"/>
    <w:rsid w:val="00723028"/>
    <w:rsid w:val="00723476"/>
    <w:rsid w:val="00723542"/>
    <w:rsid w:val="00723645"/>
    <w:rsid w:val="00723C9F"/>
    <w:rsid w:val="00723FFE"/>
    <w:rsid w:val="0072489D"/>
    <w:rsid w:val="007248A6"/>
    <w:rsid w:val="00724C8F"/>
    <w:rsid w:val="00724ED0"/>
    <w:rsid w:val="00724FCE"/>
    <w:rsid w:val="0072509C"/>
    <w:rsid w:val="007257A1"/>
    <w:rsid w:val="0072594F"/>
    <w:rsid w:val="007268B2"/>
    <w:rsid w:val="00726B0A"/>
    <w:rsid w:val="00726B33"/>
    <w:rsid w:val="007271A1"/>
    <w:rsid w:val="0072751B"/>
    <w:rsid w:val="00730612"/>
    <w:rsid w:val="00730BAB"/>
    <w:rsid w:val="00730D69"/>
    <w:rsid w:val="00731542"/>
    <w:rsid w:val="00731B6A"/>
    <w:rsid w:val="007332D7"/>
    <w:rsid w:val="0073365A"/>
    <w:rsid w:val="0073392F"/>
    <w:rsid w:val="00733A71"/>
    <w:rsid w:val="007342ED"/>
    <w:rsid w:val="00734364"/>
    <w:rsid w:val="00734D2D"/>
    <w:rsid w:val="00734DA8"/>
    <w:rsid w:val="00735756"/>
    <w:rsid w:val="00735913"/>
    <w:rsid w:val="00735DF3"/>
    <w:rsid w:val="007362AF"/>
    <w:rsid w:val="007364AF"/>
    <w:rsid w:val="007369F4"/>
    <w:rsid w:val="00736A9F"/>
    <w:rsid w:val="00737BCA"/>
    <w:rsid w:val="00740109"/>
    <w:rsid w:val="0074050F"/>
    <w:rsid w:val="007405A6"/>
    <w:rsid w:val="007410E5"/>
    <w:rsid w:val="00741FE2"/>
    <w:rsid w:val="007427BB"/>
    <w:rsid w:val="00743EF7"/>
    <w:rsid w:val="007440F0"/>
    <w:rsid w:val="007443D4"/>
    <w:rsid w:val="007448D0"/>
    <w:rsid w:val="00744F4B"/>
    <w:rsid w:val="00745345"/>
    <w:rsid w:val="00745A16"/>
    <w:rsid w:val="00745BBC"/>
    <w:rsid w:val="00745BE7"/>
    <w:rsid w:val="00746219"/>
    <w:rsid w:val="00746572"/>
    <w:rsid w:val="007469A8"/>
    <w:rsid w:val="007471ED"/>
    <w:rsid w:val="00747963"/>
    <w:rsid w:val="00747AA6"/>
    <w:rsid w:val="00747BE0"/>
    <w:rsid w:val="00747E3D"/>
    <w:rsid w:val="00750664"/>
    <w:rsid w:val="0075080B"/>
    <w:rsid w:val="00750A8D"/>
    <w:rsid w:val="00750E2F"/>
    <w:rsid w:val="00751A7D"/>
    <w:rsid w:val="00751C58"/>
    <w:rsid w:val="00751C99"/>
    <w:rsid w:val="00751DA2"/>
    <w:rsid w:val="0075247A"/>
    <w:rsid w:val="007525DC"/>
    <w:rsid w:val="007528D5"/>
    <w:rsid w:val="00753595"/>
    <w:rsid w:val="007538A9"/>
    <w:rsid w:val="00754231"/>
    <w:rsid w:val="00755D04"/>
    <w:rsid w:val="00756D3A"/>
    <w:rsid w:val="00756EC9"/>
    <w:rsid w:val="00761391"/>
    <w:rsid w:val="007618FF"/>
    <w:rsid w:val="00761E30"/>
    <w:rsid w:val="0076205D"/>
    <w:rsid w:val="007630DB"/>
    <w:rsid w:val="00763492"/>
    <w:rsid w:val="00763682"/>
    <w:rsid w:val="00764930"/>
    <w:rsid w:val="007649E1"/>
    <w:rsid w:val="00764B04"/>
    <w:rsid w:val="00764BD6"/>
    <w:rsid w:val="00765A41"/>
    <w:rsid w:val="00766030"/>
    <w:rsid w:val="00766096"/>
    <w:rsid w:val="007672F3"/>
    <w:rsid w:val="007715B5"/>
    <w:rsid w:val="00771A95"/>
    <w:rsid w:val="00771EE3"/>
    <w:rsid w:val="00773B4D"/>
    <w:rsid w:val="00773B66"/>
    <w:rsid w:val="00775277"/>
    <w:rsid w:val="00775D25"/>
    <w:rsid w:val="0077614F"/>
    <w:rsid w:val="0077622C"/>
    <w:rsid w:val="0077753F"/>
    <w:rsid w:val="00780A05"/>
    <w:rsid w:val="00780F0F"/>
    <w:rsid w:val="00781C86"/>
    <w:rsid w:val="00781D96"/>
    <w:rsid w:val="00781ECD"/>
    <w:rsid w:val="00782951"/>
    <w:rsid w:val="00783F9E"/>
    <w:rsid w:val="0078461F"/>
    <w:rsid w:val="00785569"/>
    <w:rsid w:val="0078557A"/>
    <w:rsid w:val="00785D0D"/>
    <w:rsid w:val="007879D7"/>
    <w:rsid w:val="00787C69"/>
    <w:rsid w:val="007904E0"/>
    <w:rsid w:val="00791341"/>
    <w:rsid w:val="00791ADB"/>
    <w:rsid w:val="00792A9F"/>
    <w:rsid w:val="00793470"/>
    <w:rsid w:val="00795E64"/>
    <w:rsid w:val="00796700"/>
    <w:rsid w:val="00797E0F"/>
    <w:rsid w:val="00797E24"/>
    <w:rsid w:val="007A01A5"/>
    <w:rsid w:val="007A02A8"/>
    <w:rsid w:val="007A0B97"/>
    <w:rsid w:val="007A16C1"/>
    <w:rsid w:val="007A1BF0"/>
    <w:rsid w:val="007A2953"/>
    <w:rsid w:val="007A396E"/>
    <w:rsid w:val="007A40DC"/>
    <w:rsid w:val="007A490A"/>
    <w:rsid w:val="007A4E72"/>
    <w:rsid w:val="007A536B"/>
    <w:rsid w:val="007A5FF3"/>
    <w:rsid w:val="007A6A43"/>
    <w:rsid w:val="007A7232"/>
    <w:rsid w:val="007A72B1"/>
    <w:rsid w:val="007A77BB"/>
    <w:rsid w:val="007A7A74"/>
    <w:rsid w:val="007A7B64"/>
    <w:rsid w:val="007B0A3C"/>
    <w:rsid w:val="007B2B22"/>
    <w:rsid w:val="007B2BF6"/>
    <w:rsid w:val="007B336A"/>
    <w:rsid w:val="007B3410"/>
    <w:rsid w:val="007B3E9F"/>
    <w:rsid w:val="007B4B37"/>
    <w:rsid w:val="007B4C0C"/>
    <w:rsid w:val="007B58B7"/>
    <w:rsid w:val="007B6028"/>
    <w:rsid w:val="007B684A"/>
    <w:rsid w:val="007B6BEE"/>
    <w:rsid w:val="007B7120"/>
    <w:rsid w:val="007B73B1"/>
    <w:rsid w:val="007B75CD"/>
    <w:rsid w:val="007C06F0"/>
    <w:rsid w:val="007C1564"/>
    <w:rsid w:val="007C1CDF"/>
    <w:rsid w:val="007C2226"/>
    <w:rsid w:val="007C26B7"/>
    <w:rsid w:val="007C289C"/>
    <w:rsid w:val="007C3776"/>
    <w:rsid w:val="007C3F1C"/>
    <w:rsid w:val="007C4F24"/>
    <w:rsid w:val="007C5F47"/>
    <w:rsid w:val="007C65A9"/>
    <w:rsid w:val="007C6D18"/>
    <w:rsid w:val="007C72E0"/>
    <w:rsid w:val="007C76D9"/>
    <w:rsid w:val="007D1DAB"/>
    <w:rsid w:val="007D1E83"/>
    <w:rsid w:val="007D24CF"/>
    <w:rsid w:val="007D2DAC"/>
    <w:rsid w:val="007D329F"/>
    <w:rsid w:val="007D352E"/>
    <w:rsid w:val="007D3DCB"/>
    <w:rsid w:val="007D3E9F"/>
    <w:rsid w:val="007D3F95"/>
    <w:rsid w:val="007D43CC"/>
    <w:rsid w:val="007D4720"/>
    <w:rsid w:val="007D4A46"/>
    <w:rsid w:val="007D4C93"/>
    <w:rsid w:val="007D5350"/>
    <w:rsid w:val="007D5634"/>
    <w:rsid w:val="007D5B45"/>
    <w:rsid w:val="007D6FA6"/>
    <w:rsid w:val="007D78E9"/>
    <w:rsid w:val="007D7A75"/>
    <w:rsid w:val="007D7FC1"/>
    <w:rsid w:val="007E091C"/>
    <w:rsid w:val="007E165B"/>
    <w:rsid w:val="007E1662"/>
    <w:rsid w:val="007E1963"/>
    <w:rsid w:val="007E266D"/>
    <w:rsid w:val="007E2834"/>
    <w:rsid w:val="007E39CA"/>
    <w:rsid w:val="007E49F3"/>
    <w:rsid w:val="007E64DF"/>
    <w:rsid w:val="007E6CD6"/>
    <w:rsid w:val="007E6E24"/>
    <w:rsid w:val="007E738D"/>
    <w:rsid w:val="007F03E2"/>
    <w:rsid w:val="007F25E5"/>
    <w:rsid w:val="007F2D63"/>
    <w:rsid w:val="007F2EE2"/>
    <w:rsid w:val="007F3823"/>
    <w:rsid w:val="007F4626"/>
    <w:rsid w:val="007F53D0"/>
    <w:rsid w:val="007F581B"/>
    <w:rsid w:val="007F60D6"/>
    <w:rsid w:val="007F7A34"/>
    <w:rsid w:val="008011D7"/>
    <w:rsid w:val="0080148D"/>
    <w:rsid w:val="008014EA"/>
    <w:rsid w:val="00801EC9"/>
    <w:rsid w:val="00801F34"/>
    <w:rsid w:val="00802602"/>
    <w:rsid w:val="00802E9C"/>
    <w:rsid w:val="00805073"/>
    <w:rsid w:val="00805F6E"/>
    <w:rsid w:val="0080658A"/>
    <w:rsid w:val="00806BBA"/>
    <w:rsid w:val="008074C3"/>
    <w:rsid w:val="00807DF9"/>
    <w:rsid w:val="00807E45"/>
    <w:rsid w:val="00807E67"/>
    <w:rsid w:val="0081099A"/>
    <w:rsid w:val="00810BBF"/>
    <w:rsid w:val="008115E7"/>
    <w:rsid w:val="008128A1"/>
    <w:rsid w:val="00812C11"/>
    <w:rsid w:val="00813CDD"/>
    <w:rsid w:val="00814B4A"/>
    <w:rsid w:val="00815761"/>
    <w:rsid w:val="00816691"/>
    <w:rsid w:val="00816AA9"/>
    <w:rsid w:val="00816C73"/>
    <w:rsid w:val="00817121"/>
    <w:rsid w:val="00817887"/>
    <w:rsid w:val="008206D2"/>
    <w:rsid w:val="00821A66"/>
    <w:rsid w:val="008221A4"/>
    <w:rsid w:val="00822245"/>
    <w:rsid w:val="008224C4"/>
    <w:rsid w:val="008227B3"/>
    <w:rsid w:val="008235E3"/>
    <w:rsid w:val="008236D8"/>
    <w:rsid w:val="00823AA4"/>
    <w:rsid w:val="00823F9F"/>
    <w:rsid w:val="00823FEE"/>
    <w:rsid w:val="0082477D"/>
    <w:rsid w:val="00826383"/>
    <w:rsid w:val="00827559"/>
    <w:rsid w:val="008278B1"/>
    <w:rsid w:val="00827ED0"/>
    <w:rsid w:val="00830F8A"/>
    <w:rsid w:val="00831456"/>
    <w:rsid w:val="00831F2C"/>
    <w:rsid w:val="008320C7"/>
    <w:rsid w:val="008322B9"/>
    <w:rsid w:val="00832355"/>
    <w:rsid w:val="00832409"/>
    <w:rsid w:val="00832B97"/>
    <w:rsid w:val="00833036"/>
    <w:rsid w:val="008330F8"/>
    <w:rsid w:val="008340DC"/>
    <w:rsid w:val="00835137"/>
    <w:rsid w:val="00835251"/>
    <w:rsid w:val="00835B64"/>
    <w:rsid w:val="00835E7A"/>
    <w:rsid w:val="00836036"/>
    <w:rsid w:val="008362C0"/>
    <w:rsid w:val="0083632E"/>
    <w:rsid w:val="00836468"/>
    <w:rsid w:val="00836CF2"/>
    <w:rsid w:val="00836DDC"/>
    <w:rsid w:val="00837201"/>
    <w:rsid w:val="0084040F"/>
    <w:rsid w:val="00841275"/>
    <w:rsid w:val="00842A0B"/>
    <w:rsid w:val="00843394"/>
    <w:rsid w:val="008436E7"/>
    <w:rsid w:val="00844176"/>
    <w:rsid w:val="008443F3"/>
    <w:rsid w:val="008449D0"/>
    <w:rsid w:val="00845DC1"/>
    <w:rsid w:val="00847078"/>
    <w:rsid w:val="00847DD4"/>
    <w:rsid w:val="00850032"/>
    <w:rsid w:val="00850742"/>
    <w:rsid w:val="0085075F"/>
    <w:rsid w:val="0085081F"/>
    <w:rsid w:val="00850FCE"/>
    <w:rsid w:val="008510CE"/>
    <w:rsid w:val="00851112"/>
    <w:rsid w:val="00851DD8"/>
    <w:rsid w:val="00851E0A"/>
    <w:rsid w:val="008521CB"/>
    <w:rsid w:val="00853B7F"/>
    <w:rsid w:val="0085439A"/>
    <w:rsid w:val="0085454D"/>
    <w:rsid w:val="0085558D"/>
    <w:rsid w:val="00855C76"/>
    <w:rsid w:val="00855CFD"/>
    <w:rsid w:val="008564AA"/>
    <w:rsid w:val="0085685D"/>
    <w:rsid w:val="008568B2"/>
    <w:rsid w:val="008569A6"/>
    <w:rsid w:val="00856BD1"/>
    <w:rsid w:val="00856EEF"/>
    <w:rsid w:val="00857DCA"/>
    <w:rsid w:val="00861DA2"/>
    <w:rsid w:val="008630C0"/>
    <w:rsid w:val="00863DEA"/>
    <w:rsid w:val="00864815"/>
    <w:rsid w:val="0086546C"/>
    <w:rsid w:val="0086564A"/>
    <w:rsid w:val="00865AEB"/>
    <w:rsid w:val="00865B8A"/>
    <w:rsid w:val="00866424"/>
    <w:rsid w:val="00867F5D"/>
    <w:rsid w:val="008700C2"/>
    <w:rsid w:val="00870297"/>
    <w:rsid w:val="00870789"/>
    <w:rsid w:val="00870B52"/>
    <w:rsid w:val="00871C09"/>
    <w:rsid w:val="00872C03"/>
    <w:rsid w:val="0087309E"/>
    <w:rsid w:val="008731FF"/>
    <w:rsid w:val="008732FD"/>
    <w:rsid w:val="00873411"/>
    <w:rsid w:val="00873896"/>
    <w:rsid w:val="00873A04"/>
    <w:rsid w:val="00874E24"/>
    <w:rsid w:val="00875530"/>
    <w:rsid w:val="00875546"/>
    <w:rsid w:val="00875E74"/>
    <w:rsid w:val="0087622E"/>
    <w:rsid w:val="008762F5"/>
    <w:rsid w:val="00877065"/>
    <w:rsid w:val="00877BC0"/>
    <w:rsid w:val="00880151"/>
    <w:rsid w:val="0088019D"/>
    <w:rsid w:val="00880BED"/>
    <w:rsid w:val="008812C7"/>
    <w:rsid w:val="00881FAC"/>
    <w:rsid w:val="008820BB"/>
    <w:rsid w:val="00882230"/>
    <w:rsid w:val="00882D42"/>
    <w:rsid w:val="00883487"/>
    <w:rsid w:val="00884517"/>
    <w:rsid w:val="00885191"/>
    <w:rsid w:val="008851B1"/>
    <w:rsid w:val="008851E3"/>
    <w:rsid w:val="008855D5"/>
    <w:rsid w:val="00887305"/>
    <w:rsid w:val="0088753A"/>
    <w:rsid w:val="00887618"/>
    <w:rsid w:val="00887F29"/>
    <w:rsid w:val="008900B3"/>
    <w:rsid w:val="00890121"/>
    <w:rsid w:val="008906D9"/>
    <w:rsid w:val="008917A6"/>
    <w:rsid w:val="00891D9A"/>
    <w:rsid w:val="00892EC9"/>
    <w:rsid w:val="008935F5"/>
    <w:rsid w:val="00893A6C"/>
    <w:rsid w:val="00894354"/>
    <w:rsid w:val="008946A0"/>
    <w:rsid w:val="00894BCA"/>
    <w:rsid w:val="00894CA7"/>
    <w:rsid w:val="008955EF"/>
    <w:rsid w:val="0089591A"/>
    <w:rsid w:val="00895950"/>
    <w:rsid w:val="00895D03"/>
    <w:rsid w:val="00896397"/>
    <w:rsid w:val="0089728E"/>
    <w:rsid w:val="008A0097"/>
    <w:rsid w:val="008A0BD2"/>
    <w:rsid w:val="008A0DC3"/>
    <w:rsid w:val="008A0E55"/>
    <w:rsid w:val="008A24B0"/>
    <w:rsid w:val="008A2802"/>
    <w:rsid w:val="008A3CC5"/>
    <w:rsid w:val="008A3EA0"/>
    <w:rsid w:val="008A43E4"/>
    <w:rsid w:val="008A5303"/>
    <w:rsid w:val="008A554F"/>
    <w:rsid w:val="008A5C5D"/>
    <w:rsid w:val="008A5D1F"/>
    <w:rsid w:val="008A6B84"/>
    <w:rsid w:val="008A6E8C"/>
    <w:rsid w:val="008A73F7"/>
    <w:rsid w:val="008B0D0F"/>
    <w:rsid w:val="008B0EC1"/>
    <w:rsid w:val="008B1387"/>
    <w:rsid w:val="008B14F9"/>
    <w:rsid w:val="008B1578"/>
    <w:rsid w:val="008B28E7"/>
    <w:rsid w:val="008B298C"/>
    <w:rsid w:val="008B3C4D"/>
    <w:rsid w:val="008B42E4"/>
    <w:rsid w:val="008B4936"/>
    <w:rsid w:val="008B4C8C"/>
    <w:rsid w:val="008B505D"/>
    <w:rsid w:val="008B67F6"/>
    <w:rsid w:val="008B6FED"/>
    <w:rsid w:val="008C0145"/>
    <w:rsid w:val="008C08C2"/>
    <w:rsid w:val="008C1319"/>
    <w:rsid w:val="008C1D24"/>
    <w:rsid w:val="008C22B2"/>
    <w:rsid w:val="008C2D16"/>
    <w:rsid w:val="008C3501"/>
    <w:rsid w:val="008C4EAE"/>
    <w:rsid w:val="008C5814"/>
    <w:rsid w:val="008C7675"/>
    <w:rsid w:val="008C792A"/>
    <w:rsid w:val="008C7979"/>
    <w:rsid w:val="008C7A39"/>
    <w:rsid w:val="008C7D60"/>
    <w:rsid w:val="008D0255"/>
    <w:rsid w:val="008D040E"/>
    <w:rsid w:val="008D0C45"/>
    <w:rsid w:val="008D0EBE"/>
    <w:rsid w:val="008D1770"/>
    <w:rsid w:val="008D2111"/>
    <w:rsid w:val="008D31AE"/>
    <w:rsid w:val="008D37A6"/>
    <w:rsid w:val="008D3E13"/>
    <w:rsid w:val="008D40DD"/>
    <w:rsid w:val="008D443A"/>
    <w:rsid w:val="008D5064"/>
    <w:rsid w:val="008D5111"/>
    <w:rsid w:val="008D5CDC"/>
    <w:rsid w:val="008D5F0D"/>
    <w:rsid w:val="008D6255"/>
    <w:rsid w:val="008D67FB"/>
    <w:rsid w:val="008D7FE6"/>
    <w:rsid w:val="008E1625"/>
    <w:rsid w:val="008E1B79"/>
    <w:rsid w:val="008E26B9"/>
    <w:rsid w:val="008E2D34"/>
    <w:rsid w:val="008E3216"/>
    <w:rsid w:val="008E3C16"/>
    <w:rsid w:val="008E44BD"/>
    <w:rsid w:val="008E539B"/>
    <w:rsid w:val="008E54E0"/>
    <w:rsid w:val="008E5592"/>
    <w:rsid w:val="008E5638"/>
    <w:rsid w:val="008E5E10"/>
    <w:rsid w:val="008E5F69"/>
    <w:rsid w:val="008E6952"/>
    <w:rsid w:val="008F0BD6"/>
    <w:rsid w:val="008F1887"/>
    <w:rsid w:val="008F223C"/>
    <w:rsid w:val="008F2FD3"/>
    <w:rsid w:val="008F3125"/>
    <w:rsid w:val="008F42CE"/>
    <w:rsid w:val="008F4B8E"/>
    <w:rsid w:val="008F65FC"/>
    <w:rsid w:val="008F6C6D"/>
    <w:rsid w:val="008F6C7D"/>
    <w:rsid w:val="009016C3"/>
    <w:rsid w:val="00901C8C"/>
    <w:rsid w:val="00901D0B"/>
    <w:rsid w:val="00901F77"/>
    <w:rsid w:val="00902FFD"/>
    <w:rsid w:val="00903C7C"/>
    <w:rsid w:val="00904458"/>
    <w:rsid w:val="00905746"/>
    <w:rsid w:val="009058F2"/>
    <w:rsid w:val="0090616E"/>
    <w:rsid w:val="009078FF"/>
    <w:rsid w:val="00910304"/>
    <w:rsid w:val="00910518"/>
    <w:rsid w:val="00910DBC"/>
    <w:rsid w:val="00911407"/>
    <w:rsid w:val="00911C49"/>
    <w:rsid w:val="0091228A"/>
    <w:rsid w:val="009135B6"/>
    <w:rsid w:val="00913A90"/>
    <w:rsid w:val="00913B8E"/>
    <w:rsid w:val="00913C82"/>
    <w:rsid w:val="00914758"/>
    <w:rsid w:val="009153EB"/>
    <w:rsid w:val="009162EC"/>
    <w:rsid w:val="009165D1"/>
    <w:rsid w:val="00916794"/>
    <w:rsid w:val="00916841"/>
    <w:rsid w:val="00916BCD"/>
    <w:rsid w:val="00916D12"/>
    <w:rsid w:val="00916D4F"/>
    <w:rsid w:val="00916E3A"/>
    <w:rsid w:val="00917D97"/>
    <w:rsid w:val="00920428"/>
    <w:rsid w:val="00920EA8"/>
    <w:rsid w:val="00920F3B"/>
    <w:rsid w:val="009212BB"/>
    <w:rsid w:val="00921509"/>
    <w:rsid w:val="00921A93"/>
    <w:rsid w:val="00921BCF"/>
    <w:rsid w:val="00922276"/>
    <w:rsid w:val="0092410B"/>
    <w:rsid w:val="00924EB0"/>
    <w:rsid w:val="0092597C"/>
    <w:rsid w:val="00925A17"/>
    <w:rsid w:val="00925E49"/>
    <w:rsid w:val="0092625B"/>
    <w:rsid w:val="0092662B"/>
    <w:rsid w:val="00926ECE"/>
    <w:rsid w:val="00930271"/>
    <w:rsid w:val="009323C0"/>
    <w:rsid w:val="009326EC"/>
    <w:rsid w:val="0093315B"/>
    <w:rsid w:val="009333A6"/>
    <w:rsid w:val="009339D7"/>
    <w:rsid w:val="00933E74"/>
    <w:rsid w:val="0093485E"/>
    <w:rsid w:val="0093496D"/>
    <w:rsid w:val="00934D59"/>
    <w:rsid w:val="00934EEE"/>
    <w:rsid w:val="00935059"/>
    <w:rsid w:val="009353D2"/>
    <w:rsid w:val="00935654"/>
    <w:rsid w:val="00935873"/>
    <w:rsid w:val="0093593D"/>
    <w:rsid w:val="00936DF4"/>
    <w:rsid w:val="0093731E"/>
    <w:rsid w:val="00937C40"/>
    <w:rsid w:val="0094032B"/>
    <w:rsid w:val="0094098F"/>
    <w:rsid w:val="00941B33"/>
    <w:rsid w:val="00942813"/>
    <w:rsid w:val="009429FA"/>
    <w:rsid w:val="009430E5"/>
    <w:rsid w:val="0094406B"/>
    <w:rsid w:val="00944A1E"/>
    <w:rsid w:val="00944B6E"/>
    <w:rsid w:val="00945825"/>
    <w:rsid w:val="00945F65"/>
    <w:rsid w:val="00946143"/>
    <w:rsid w:val="00947171"/>
    <w:rsid w:val="00947914"/>
    <w:rsid w:val="00950B29"/>
    <w:rsid w:val="0095104E"/>
    <w:rsid w:val="009515D5"/>
    <w:rsid w:val="00951B87"/>
    <w:rsid w:val="0095307D"/>
    <w:rsid w:val="009537B1"/>
    <w:rsid w:val="009555A4"/>
    <w:rsid w:val="009557F6"/>
    <w:rsid w:val="00955BC0"/>
    <w:rsid w:val="009573A5"/>
    <w:rsid w:val="00957E95"/>
    <w:rsid w:val="00957FE4"/>
    <w:rsid w:val="009600C2"/>
    <w:rsid w:val="0096073B"/>
    <w:rsid w:val="00960CBC"/>
    <w:rsid w:val="0096120A"/>
    <w:rsid w:val="00961C1B"/>
    <w:rsid w:val="00963561"/>
    <w:rsid w:val="00963C50"/>
    <w:rsid w:val="00964BC0"/>
    <w:rsid w:val="00964ED2"/>
    <w:rsid w:val="0096597C"/>
    <w:rsid w:val="00965C94"/>
    <w:rsid w:val="00966455"/>
    <w:rsid w:val="00966CCF"/>
    <w:rsid w:val="00966E49"/>
    <w:rsid w:val="00966FD7"/>
    <w:rsid w:val="00967948"/>
    <w:rsid w:val="00967FB7"/>
    <w:rsid w:val="0097042E"/>
    <w:rsid w:val="009704F1"/>
    <w:rsid w:val="00970A34"/>
    <w:rsid w:val="00970A78"/>
    <w:rsid w:val="00970D11"/>
    <w:rsid w:val="009717B7"/>
    <w:rsid w:val="00971D23"/>
    <w:rsid w:val="009727D9"/>
    <w:rsid w:val="009728E6"/>
    <w:rsid w:val="00972C6C"/>
    <w:rsid w:val="00973C6C"/>
    <w:rsid w:val="00974043"/>
    <w:rsid w:val="00974516"/>
    <w:rsid w:val="00975BB9"/>
    <w:rsid w:val="00975FAF"/>
    <w:rsid w:val="00976411"/>
    <w:rsid w:val="00976AB4"/>
    <w:rsid w:val="00977035"/>
    <w:rsid w:val="00977245"/>
    <w:rsid w:val="00977595"/>
    <w:rsid w:val="00977A38"/>
    <w:rsid w:val="009801FE"/>
    <w:rsid w:val="00980B56"/>
    <w:rsid w:val="009814FA"/>
    <w:rsid w:val="009816EC"/>
    <w:rsid w:val="00981A6D"/>
    <w:rsid w:val="00981BA0"/>
    <w:rsid w:val="00982354"/>
    <w:rsid w:val="009824F1"/>
    <w:rsid w:val="00982FBE"/>
    <w:rsid w:val="00983040"/>
    <w:rsid w:val="00983172"/>
    <w:rsid w:val="00983E11"/>
    <w:rsid w:val="00983EBB"/>
    <w:rsid w:val="00983F4B"/>
    <w:rsid w:val="0098492B"/>
    <w:rsid w:val="00984BA8"/>
    <w:rsid w:val="0098581A"/>
    <w:rsid w:val="009861F0"/>
    <w:rsid w:val="00986AC5"/>
    <w:rsid w:val="00990530"/>
    <w:rsid w:val="00992B14"/>
    <w:rsid w:val="00992DE5"/>
    <w:rsid w:val="009938E0"/>
    <w:rsid w:val="00993CD3"/>
    <w:rsid w:val="00994B2A"/>
    <w:rsid w:val="0099523E"/>
    <w:rsid w:val="00995EF9"/>
    <w:rsid w:val="00996995"/>
    <w:rsid w:val="00996FCE"/>
    <w:rsid w:val="0099742F"/>
    <w:rsid w:val="009A1284"/>
    <w:rsid w:val="009A1378"/>
    <w:rsid w:val="009A1BBB"/>
    <w:rsid w:val="009A1F21"/>
    <w:rsid w:val="009A2425"/>
    <w:rsid w:val="009A2F39"/>
    <w:rsid w:val="009A3BD5"/>
    <w:rsid w:val="009A40DC"/>
    <w:rsid w:val="009A49E2"/>
    <w:rsid w:val="009A4C15"/>
    <w:rsid w:val="009A5388"/>
    <w:rsid w:val="009A6D53"/>
    <w:rsid w:val="009B042D"/>
    <w:rsid w:val="009B0B44"/>
    <w:rsid w:val="009B2CF0"/>
    <w:rsid w:val="009B2D1D"/>
    <w:rsid w:val="009B31B4"/>
    <w:rsid w:val="009B3FAA"/>
    <w:rsid w:val="009B4491"/>
    <w:rsid w:val="009B4592"/>
    <w:rsid w:val="009B4EA3"/>
    <w:rsid w:val="009B501D"/>
    <w:rsid w:val="009B6008"/>
    <w:rsid w:val="009B64DF"/>
    <w:rsid w:val="009B6BC7"/>
    <w:rsid w:val="009C05FE"/>
    <w:rsid w:val="009C11A3"/>
    <w:rsid w:val="009C14B3"/>
    <w:rsid w:val="009C1B2D"/>
    <w:rsid w:val="009C1B5E"/>
    <w:rsid w:val="009C1BA7"/>
    <w:rsid w:val="009C1E10"/>
    <w:rsid w:val="009C2605"/>
    <w:rsid w:val="009C2C26"/>
    <w:rsid w:val="009C336D"/>
    <w:rsid w:val="009C3C7B"/>
    <w:rsid w:val="009C5450"/>
    <w:rsid w:val="009C7329"/>
    <w:rsid w:val="009D04CB"/>
    <w:rsid w:val="009D099A"/>
    <w:rsid w:val="009D0DB7"/>
    <w:rsid w:val="009D1955"/>
    <w:rsid w:val="009D196D"/>
    <w:rsid w:val="009D1D84"/>
    <w:rsid w:val="009D1F72"/>
    <w:rsid w:val="009D204E"/>
    <w:rsid w:val="009D205F"/>
    <w:rsid w:val="009D2478"/>
    <w:rsid w:val="009D2645"/>
    <w:rsid w:val="009D2794"/>
    <w:rsid w:val="009D32D4"/>
    <w:rsid w:val="009D34AB"/>
    <w:rsid w:val="009D399F"/>
    <w:rsid w:val="009D4038"/>
    <w:rsid w:val="009D4E36"/>
    <w:rsid w:val="009D513B"/>
    <w:rsid w:val="009D5B65"/>
    <w:rsid w:val="009D6176"/>
    <w:rsid w:val="009D6359"/>
    <w:rsid w:val="009D67FA"/>
    <w:rsid w:val="009D6E47"/>
    <w:rsid w:val="009D6E62"/>
    <w:rsid w:val="009D7B71"/>
    <w:rsid w:val="009D7CB4"/>
    <w:rsid w:val="009E01B9"/>
    <w:rsid w:val="009E0244"/>
    <w:rsid w:val="009E069A"/>
    <w:rsid w:val="009E06F3"/>
    <w:rsid w:val="009E0F12"/>
    <w:rsid w:val="009E27C7"/>
    <w:rsid w:val="009E3544"/>
    <w:rsid w:val="009E3A70"/>
    <w:rsid w:val="009E43D8"/>
    <w:rsid w:val="009E4B53"/>
    <w:rsid w:val="009E4E10"/>
    <w:rsid w:val="009E566D"/>
    <w:rsid w:val="009E5A55"/>
    <w:rsid w:val="009E5D08"/>
    <w:rsid w:val="009E5E11"/>
    <w:rsid w:val="009E64AB"/>
    <w:rsid w:val="009E6576"/>
    <w:rsid w:val="009E70BC"/>
    <w:rsid w:val="009E7F49"/>
    <w:rsid w:val="009F1D19"/>
    <w:rsid w:val="009F2114"/>
    <w:rsid w:val="009F24CF"/>
    <w:rsid w:val="009F2CBD"/>
    <w:rsid w:val="009F2EE4"/>
    <w:rsid w:val="009F5BE8"/>
    <w:rsid w:val="009F5E6C"/>
    <w:rsid w:val="009F6F20"/>
    <w:rsid w:val="00A00617"/>
    <w:rsid w:val="00A00665"/>
    <w:rsid w:val="00A0087E"/>
    <w:rsid w:val="00A00DE1"/>
    <w:rsid w:val="00A01061"/>
    <w:rsid w:val="00A0168E"/>
    <w:rsid w:val="00A01A1F"/>
    <w:rsid w:val="00A028BF"/>
    <w:rsid w:val="00A029D0"/>
    <w:rsid w:val="00A036E8"/>
    <w:rsid w:val="00A04562"/>
    <w:rsid w:val="00A05C72"/>
    <w:rsid w:val="00A05E4A"/>
    <w:rsid w:val="00A06EC5"/>
    <w:rsid w:val="00A078A1"/>
    <w:rsid w:val="00A107A2"/>
    <w:rsid w:val="00A10BAC"/>
    <w:rsid w:val="00A1129E"/>
    <w:rsid w:val="00A1270A"/>
    <w:rsid w:val="00A1270D"/>
    <w:rsid w:val="00A127F1"/>
    <w:rsid w:val="00A12CB4"/>
    <w:rsid w:val="00A1497B"/>
    <w:rsid w:val="00A15187"/>
    <w:rsid w:val="00A164FE"/>
    <w:rsid w:val="00A16598"/>
    <w:rsid w:val="00A16662"/>
    <w:rsid w:val="00A16EC9"/>
    <w:rsid w:val="00A207A4"/>
    <w:rsid w:val="00A20B94"/>
    <w:rsid w:val="00A21388"/>
    <w:rsid w:val="00A221D2"/>
    <w:rsid w:val="00A2238E"/>
    <w:rsid w:val="00A227B0"/>
    <w:rsid w:val="00A2293E"/>
    <w:rsid w:val="00A230E0"/>
    <w:rsid w:val="00A2314E"/>
    <w:rsid w:val="00A234CB"/>
    <w:rsid w:val="00A24B3C"/>
    <w:rsid w:val="00A2503D"/>
    <w:rsid w:val="00A258A6"/>
    <w:rsid w:val="00A262B4"/>
    <w:rsid w:val="00A2649B"/>
    <w:rsid w:val="00A27500"/>
    <w:rsid w:val="00A301E6"/>
    <w:rsid w:val="00A32B30"/>
    <w:rsid w:val="00A32C01"/>
    <w:rsid w:val="00A332C5"/>
    <w:rsid w:val="00A33BBE"/>
    <w:rsid w:val="00A33C04"/>
    <w:rsid w:val="00A34B27"/>
    <w:rsid w:val="00A34B9A"/>
    <w:rsid w:val="00A351FE"/>
    <w:rsid w:val="00A35486"/>
    <w:rsid w:val="00A35822"/>
    <w:rsid w:val="00A360A2"/>
    <w:rsid w:val="00A3677E"/>
    <w:rsid w:val="00A407E3"/>
    <w:rsid w:val="00A40CF5"/>
    <w:rsid w:val="00A40E9D"/>
    <w:rsid w:val="00A41330"/>
    <w:rsid w:val="00A41E06"/>
    <w:rsid w:val="00A42001"/>
    <w:rsid w:val="00A442D9"/>
    <w:rsid w:val="00A452CD"/>
    <w:rsid w:val="00A45464"/>
    <w:rsid w:val="00A46262"/>
    <w:rsid w:val="00A4637C"/>
    <w:rsid w:val="00A469E5"/>
    <w:rsid w:val="00A46B9A"/>
    <w:rsid w:val="00A47B1B"/>
    <w:rsid w:val="00A508C0"/>
    <w:rsid w:val="00A5090A"/>
    <w:rsid w:val="00A50EA6"/>
    <w:rsid w:val="00A52109"/>
    <w:rsid w:val="00A52342"/>
    <w:rsid w:val="00A525E8"/>
    <w:rsid w:val="00A52F2A"/>
    <w:rsid w:val="00A5321B"/>
    <w:rsid w:val="00A532B3"/>
    <w:rsid w:val="00A53399"/>
    <w:rsid w:val="00A53953"/>
    <w:rsid w:val="00A53CAF"/>
    <w:rsid w:val="00A54B5C"/>
    <w:rsid w:val="00A54B81"/>
    <w:rsid w:val="00A551F0"/>
    <w:rsid w:val="00A553A3"/>
    <w:rsid w:val="00A56379"/>
    <w:rsid w:val="00A56441"/>
    <w:rsid w:val="00A57068"/>
    <w:rsid w:val="00A570C1"/>
    <w:rsid w:val="00A5726F"/>
    <w:rsid w:val="00A576E2"/>
    <w:rsid w:val="00A57AB0"/>
    <w:rsid w:val="00A57F6B"/>
    <w:rsid w:val="00A600EE"/>
    <w:rsid w:val="00A600FF"/>
    <w:rsid w:val="00A60D18"/>
    <w:rsid w:val="00A618C3"/>
    <w:rsid w:val="00A622BD"/>
    <w:rsid w:val="00A62336"/>
    <w:rsid w:val="00A627B2"/>
    <w:rsid w:val="00A62C9C"/>
    <w:rsid w:val="00A636DF"/>
    <w:rsid w:val="00A63AC4"/>
    <w:rsid w:val="00A63C8B"/>
    <w:rsid w:val="00A63DA0"/>
    <w:rsid w:val="00A63FF4"/>
    <w:rsid w:val="00A64569"/>
    <w:rsid w:val="00A64A42"/>
    <w:rsid w:val="00A64E2A"/>
    <w:rsid w:val="00A664F3"/>
    <w:rsid w:val="00A6738A"/>
    <w:rsid w:val="00A674F8"/>
    <w:rsid w:val="00A70A4F"/>
    <w:rsid w:val="00A70DB3"/>
    <w:rsid w:val="00A70E16"/>
    <w:rsid w:val="00A72B67"/>
    <w:rsid w:val="00A7496A"/>
    <w:rsid w:val="00A75705"/>
    <w:rsid w:val="00A7586B"/>
    <w:rsid w:val="00A759CC"/>
    <w:rsid w:val="00A76121"/>
    <w:rsid w:val="00A77201"/>
    <w:rsid w:val="00A77571"/>
    <w:rsid w:val="00A77B63"/>
    <w:rsid w:val="00A801F6"/>
    <w:rsid w:val="00A804B1"/>
    <w:rsid w:val="00A8057C"/>
    <w:rsid w:val="00A80A49"/>
    <w:rsid w:val="00A81158"/>
    <w:rsid w:val="00A83A2C"/>
    <w:rsid w:val="00A83F6A"/>
    <w:rsid w:val="00A84B36"/>
    <w:rsid w:val="00A85207"/>
    <w:rsid w:val="00A85687"/>
    <w:rsid w:val="00A86B7F"/>
    <w:rsid w:val="00A87CAF"/>
    <w:rsid w:val="00A87F34"/>
    <w:rsid w:val="00A9062A"/>
    <w:rsid w:val="00A909CB"/>
    <w:rsid w:val="00A909D7"/>
    <w:rsid w:val="00A911B1"/>
    <w:rsid w:val="00A91756"/>
    <w:rsid w:val="00A9202F"/>
    <w:rsid w:val="00A9209C"/>
    <w:rsid w:val="00A93246"/>
    <w:rsid w:val="00A94BED"/>
    <w:rsid w:val="00A95B0F"/>
    <w:rsid w:val="00A96BD2"/>
    <w:rsid w:val="00A978A2"/>
    <w:rsid w:val="00AA0056"/>
    <w:rsid w:val="00AA030B"/>
    <w:rsid w:val="00AA045A"/>
    <w:rsid w:val="00AA1052"/>
    <w:rsid w:val="00AA108F"/>
    <w:rsid w:val="00AA13AF"/>
    <w:rsid w:val="00AA238D"/>
    <w:rsid w:val="00AA288F"/>
    <w:rsid w:val="00AA3CBD"/>
    <w:rsid w:val="00AA3E77"/>
    <w:rsid w:val="00AA4751"/>
    <w:rsid w:val="00AA49CE"/>
    <w:rsid w:val="00AA4FE8"/>
    <w:rsid w:val="00AA50F0"/>
    <w:rsid w:val="00AA60CC"/>
    <w:rsid w:val="00AA634A"/>
    <w:rsid w:val="00AA6C70"/>
    <w:rsid w:val="00AA78F3"/>
    <w:rsid w:val="00AA7901"/>
    <w:rsid w:val="00AB0583"/>
    <w:rsid w:val="00AB0D91"/>
    <w:rsid w:val="00AB10F1"/>
    <w:rsid w:val="00AB190D"/>
    <w:rsid w:val="00AB28DC"/>
    <w:rsid w:val="00AB2A44"/>
    <w:rsid w:val="00AB3357"/>
    <w:rsid w:val="00AB3449"/>
    <w:rsid w:val="00AB4751"/>
    <w:rsid w:val="00AB47A0"/>
    <w:rsid w:val="00AB4A97"/>
    <w:rsid w:val="00AB4CD8"/>
    <w:rsid w:val="00AB57B1"/>
    <w:rsid w:val="00AB669A"/>
    <w:rsid w:val="00AB6C4B"/>
    <w:rsid w:val="00AB6E58"/>
    <w:rsid w:val="00AB793D"/>
    <w:rsid w:val="00AC0302"/>
    <w:rsid w:val="00AC035F"/>
    <w:rsid w:val="00AC0531"/>
    <w:rsid w:val="00AC152F"/>
    <w:rsid w:val="00AC3291"/>
    <w:rsid w:val="00AC3879"/>
    <w:rsid w:val="00AC3AD7"/>
    <w:rsid w:val="00AC3C40"/>
    <w:rsid w:val="00AC4165"/>
    <w:rsid w:val="00AC4B59"/>
    <w:rsid w:val="00AC4F99"/>
    <w:rsid w:val="00AC5007"/>
    <w:rsid w:val="00AC5302"/>
    <w:rsid w:val="00AC5D8B"/>
    <w:rsid w:val="00AC6461"/>
    <w:rsid w:val="00AC7581"/>
    <w:rsid w:val="00AD0E6A"/>
    <w:rsid w:val="00AD18C6"/>
    <w:rsid w:val="00AD1B22"/>
    <w:rsid w:val="00AD1B68"/>
    <w:rsid w:val="00AD2476"/>
    <w:rsid w:val="00AD2E43"/>
    <w:rsid w:val="00AD31C4"/>
    <w:rsid w:val="00AD3304"/>
    <w:rsid w:val="00AD379C"/>
    <w:rsid w:val="00AD4A15"/>
    <w:rsid w:val="00AD5A81"/>
    <w:rsid w:val="00AD6F45"/>
    <w:rsid w:val="00AD7C1A"/>
    <w:rsid w:val="00AD7FBC"/>
    <w:rsid w:val="00AE028B"/>
    <w:rsid w:val="00AE02B2"/>
    <w:rsid w:val="00AE1A24"/>
    <w:rsid w:val="00AE1D4D"/>
    <w:rsid w:val="00AE2E2B"/>
    <w:rsid w:val="00AE2FCC"/>
    <w:rsid w:val="00AE3130"/>
    <w:rsid w:val="00AE4A8E"/>
    <w:rsid w:val="00AE4C07"/>
    <w:rsid w:val="00AE5335"/>
    <w:rsid w:val="00AE6971"/>
    <w:rsid w:val="00AE69E7"/>
    <w:rsid w:val="00AE6BA5"/>
    <w:rsid w:val="00AE7864"/>
    <w:rsid w:val="00AE7ABE"/>
    <w:rsid w:val="00AE7F87"/>
    <w:rsid w:val="00AF1203"/>
    <w:rsid w:val="00AF12C0"/>
    <w:rsid w:val="00AF12D5"/>
    <w:rsid w:val="00AF1870"/>
    <w:rsid w:val="00AF276C"/>
    <w:rsid w:val="00AF27A3"/>
    <w:rsid w:val="00AF27F7"/>
    <w:rsid w:val="00AF3D1B"/>
    <w:rsid w:val="00AF4090"/>
    <w:rsid w:val="00AF43B9"/>
    <w:rsid w:val="00AF45E4"/>
    <w:rsid w:val="00AF4811"/>
    <w:rsid w:val="00AF50B8"/>
    <w:rsid w:val="00AF5661"/>
    <w:rsid w:val="00AF5681"/>
    <w:rsid w:val="00AF56CB"/>
    <w:rsid w:val="00AF5BAE"/>
    <w:rsid w:val="00AF5D30"/>
    <w:rsid w:val="00AF69A4"/>
    <w:rsid w:val="00AF6BEE"/>
    <w:rsid w:val="00AF6FFE"/>
    <w:rsid w:val="00AF72F8"/>
    <w:rsid w:val="00AF752F"/>
    <w:rsid w:val="00B0018E"/>
    <w:rsid w:val="00B012E0"/>
    <w:rsid w:val="00B018A4"/>
    <w:rsid w:val="00B01F3B"/>
    <w:rsid w:val="00B03E36"/>
    <w:rsid w:val="00B0449B"/>
    <w:rsid w:val="00B048CB"/>
    <w:rsid w:val="00B04BDF"/>
    <w:rsid w:val="00B04C84"/>
    <w:rsid w:val="00B060F8"/>
    <w:rsid w:val="00B079B2"/>
    <w:rsid w:val="00B10C38"/>
    <w:rsid w:val="00B10CF8"/>
    <w:rsid w:val="00B1104D"/>
    <w:rsid w:val="00B113E4"/>
    <w:rsid w:val="00B12171"/>
    <w:rsid w:val="00B12C52"/>
    <w:rsid w:val="00B132BB"/>
    <w:rsid w:val="00B13C79"/>
    <w:rsid w:val="00B13D62"/>
    <w:rsid w:val="00B1449B"/>
    <w:rsid w:val="00B148FA"/>
    <w:rsid w:val="00B15493"/>
    <w:rsid w:val="00B15BB0"/>
    <w:rsid w:val="00B15C70"/>
    <w:rsid w:val="00B16432"/>
    <w:rsid w:val="00B17EB7"/>
    <w:rsid w:val="00B200D1"/>
    <w:rsid w:val="00B20812"/>
    <w:rsid w:val="00B20887"/>
    <w:rsid w:val="00B215CE"/>
    <w:rsid w:val="00B21AA0"/>
    <w:rsid w:val="00B21C57"/>
    <w:rsid w:val="00B22288"/>
    <w:rsid w:val="00B222F3"/>
    <w:rsid w:val="00B23382"/>
    <w:rsid w:val="00B23E58"/>
    <w:rsid w:val="00B247B6"/>
    <w:rsid w:val="00B27487"/>
    <w:rsid w:val="00B2795C"/>
    <w:rsid w:val="00B30167"/>
    <w:rsid w:val="00B30A73"/>
    <w:rsid w:val="00B310EB"/>
    <w:rsid w:val="00B31EB1"/>
    <w:rsid w:val="00B33626"/>
    <w:rsid w:val="00B33EBA"/>
    <w:rsid w:val="00B33F2F"/>
    <w:rsid w:val="00B34226"/>
    <w:rsid w:val="00B3454B"/>
    <w:rsid w:val="00B34B46"/>
    <w:rsid w:val="00B356D6"/>
    <w:rsid w:val="00B36054"/>
    <w:rsid w:val="00B36076"/>
    <w:rsid w:val="00B3635C"/>
    <w:rsid w:val="00B36B4C"/>
    <w:rsid w:val="00B373D3"/>
    <w:rsid w:val="00B37633"/>
    <w:rsid w:val="00B4200E"/>
    <w:rsid w:val="00B42F62"/>
    <w:rsid w:val="00B42FDF"/>
    <w:rsid w:val="00B438B2"/>
    <w:rsid w:val="00B43AC5"/>
    <w:rsid w:val="00B44D53"/>
    <w:rsid w:val="00B45287"/>
    <w:rsid w:val="00B45993"/>
    <w:rsid w:val="00B46686"/>
    <w:rsid w:val="00B46A83"/>
    <w:rsid w:val="00B50817"/>
    <w:rsid w:val="00B508EC"/>
    <w:rsid w:val="00B50BCC"/>
    <w:rsid w:val="00B51776"/>
    <w:rsid w:val="00B51AA4"/>
    <w:rsid w:val="00B51B45"/>
    <w:rsid w:val="00B51F16"/>
    <w:rsid w:val="00B5218F"/>
    <w:rsid w:val="00B52646"/>
    <w:rsid w:val="00B52F0A"/>
    <w:rsid w:val="00B5311E"/>
    <w:rsid w:val="00B539A2"/>
    <w:rsid w:val="00B53E65"/>
    <w:rsid w:val="00B544DF"/>
    <w:rsid w:val="00B545F3"/>
    <w:rsid w:val="00B54859"/>
    <w:rsid w:val="00B5557F"/>
    <w:rsid w:val="00B55A49"/>
    <w:rsid w:val="00B55DA3"/>
    <w:rsid w:val="00B55F0B"/>
    <w:rsid w:val="00B57512"/>
    <w:rsid w:val="00B576E0"/>
    <w:rsid w:val="00B577A8"/>
    <w:rsid w:val="00B60B87"/>
    <w:rsid w:val="00B61868"/>
    <w:rsid w:val="00B61B3E"/>
    <w:rsid w:val="00B631EE"/>
    <w:rsid w:val="00B63634"/>
    <w:rsid w:val="00B6375A"/>
    <w:rsid w:val="00B63776"/>
    <w:rsid w:val="00B658B0"/>
    <w:rsid w:val="00B668FB"/>
    <w:rsid w:val="00B67E76"/>
    <w:rsid w:val="00B701C5"/>
    <w:rsid w:val="00B701DC"/>
    <w:rsid w:val="00B70804"/>
    <w:rsid w:val="00B70CCA"/>
    <w:rsid w:val="00B70EB9"/>
    <w:rsid w:val="00B7165F"/>
    <w:rsid w:val="00B71CCB"/>
    <w:rsid w:val="00B71EE0"/>
    <w:rsid w:val="00B72BEC"/>
    <w:rsid w:val="00B73ABC"/>
    <w:rsid w:val="00B746BF"/>
    <w:rsid w:val="00B74A09"/>
    <w:rsid w:val="00B75516"/>
    <w:rsid w:val="00B7715C"/>
    <w:rsid w:val="00B77263"/>
    <w:rsid w:val="00B774B3"/>
    <w:rsid w:val="00B77583"/>
    <w:rsid w:val="00B80210"/>
    <w:rsid w:val="00B823F4"/>
    <w:rsid w:val="00B828AA"/>
    <w:rsid w:val="00B82E04"/>
    <w:rsid w:val="00B82FF8"/>
    <w:rsid w:val="00B83349"/>
    <w:rsid w:val="00B8454E"/>
    <w:rsid w:val="00B84800"/>
    <w:rsid w:val="00B85906"/>
    <w:rsid w:val="00B85C7C"/>
    <w:rsid w:val="00B867F2"/>
    <w:rsid w:val="00B90261"/>
    <w:rsid w:val="00B90616"/>
    <w:rsid w:val="00B908B5"/>
    <w:rsid w:val="00B90CFB"/>
    <w:rsid w:val="00B912A8"/>
    <w:rsid w:val="00B91377"/>
    <w:rsid w:val="00B91D6D"/>
    <w:rsid w:val="00B94735"/>
    <w:rsid w:val="00B94CCE"/>
    <w:rsid w:val="00B95422"/>
    <w:rsid w:val="00B957B5"/>
    <w:rsid w:val="00B95A56"/>
    <w:rsid w:val="00B95C5C"/>
    <w:rsid w:val="00B963B9"/>
    <w:rsid w:val="00B963DD"/>
    <w:rsid w:val="00B96610"/>
    <w:rsid w:val="00B9705B"/>
    <w:rsid w:val="00B97492"/>
    <w:rsid w:val="00B9790F"/>
    <w:rsid w:val="00B97A93"/>
    <w:rsid w:val="00B97F20"/>
    <w:rsid w:val="00BA00BB"/>
    <w:rsid w:val="00BA0BBC"/>
    <w:rsid w:val="00BA0DA0"/>
    <w:rsid w:val="00BA0E31"/>
    <w:rsid w:val="00BA1ACA"/>
    <w:rsid w:val="00BA2DE4"/>
    <w:rsid w:val="00BA32DB"/>
    <w:rsid w:val="00BA32F3"/>
    <w:rsid w:val="00BA3662"/>
    <w:rsid w:val="00BA3AFD"/>
    <w:rsid w:val="00BA3BA8"/>
    <w:rsid w:val="00BA45E8"/>
    <w:rsid w:val="00BA4CB3"/>
    <w:rsid w:val="00BA625E"/>
    <w:rsid w:val="00BA6B41"/>
    <w:rsid w:val="00BA76C4"/>
    <w:rsid w:val="00BB0395"/>
    <w:rsid w:val="00BB0810"/>
    <w:rsid w:val="00BB0B0B"/>
    <w:rsid w:val="00BB1209"/>
    <w:rsid w:val="00BB12F6"/>
    <w:rsid w:val="00BB190B"/>
    <w:rsid w:val="00BB2344"/>
    <w:rsid w:val="00BB284C"/>
    <w:rsid w:val="00BB3225"/>
    <w:rsid w:val="00BB3AB8"/>
    <w:rsid w:val="00BB45AC"/>
    <w:rsid w:val="00BB53D2"/>
    <w:rsid w:val="00BB5B25"/>
    <w:rsid w:val="00BB5C49"/>
    <w:rsid w:val="00BB603B"/>
    <w:rsid w:val="00BB66D7"/>
    <w:rsid w:val="00BB6862"/>
    <w:rsid w:val="00BB73E6"/>
    <w:rsid w:val="00BC0476"/>
    <w:rsid w:val="00BC0649"/>
    <w:rsid w:val="00BC0C78"/>
    <w:rsid w:val="00BC0CDF"/>
    <w:rsid w:val="00BC1150"/>
    <w:rsid w:val="00BC12BD"/>
    <w:rsid w:val="00BC14E1"/>
    <w:rsid w:val="00BC1B91"/>
    <w:rsid w:val="00BC1EC5"/>
    <w:rsid w:val="00BC25CE"/>
    <w:rsid w:val="00BC30A0"/>
    <w:rsid w:val="00BC33E4"/>
    <w:rsid w:val="00BC3AE3"/>
    <w:rsid w:val="00BC3C7D"/>
    <w:rsid w:val="00BC447D"/>
    <w:rsid w:val="00BC45E5"/>
    <w:rsid w:val="00BC4948"/>
    <w:rsid w:val="00BC5DDA"/>
    <w:rsid w:val="00BC5EE3"/>
    <w:rsid w:val="00BC60B5"/>
    <w:rsid w:val="00BC6268"/>
    <w:rsid w:val="00BC68B3"/>
    <w:rsid w:val="00BC713E"/>
    <w:rsid w:val="00BC754D"/>
    <w:rsid w:val="00BD00C1"/>
    <w:rsid w:val="00BD030E"/>
    <w:rsid w:val="00BD1109"/>
    <w:rsid w:val="00BD1ABA"/>
    <w:rsid w:val="00BD2650"/>
    <w:rsid w:val="00BD2917"/>
    <w:rsid w:val="00BD363E"/>
    <w:rsid w:val="00BD4B2B"/>
    <w:rsid w:val="00BD60F8"/>
    <w:rsid w:val="00BD637A"/>
    <w:rsid w:val="00BD6E90"/>
    <w:rsid w:val="00BD70A3"/>
    <w:rsid w:val="00BD729D"/>
    <w:rsid w:val="00BD7C35"/>
    <w:rsid w:val="00BE13F2"/>
    <w:rsid w:val="00BE1C7B"/>
    <w:rsid w:val="00BE20BB"/>
    <w:rsid w:val="00BE2FF8"/>
    <w:rsid w:val="00BE36D0"/>
    <w:rsid w:val="00BE3927"/>
    <w:rsid w:val="00BE402C"/>
    <w:rsid w:val="00BE41F8"/>
    <w:rsid w:val="00BE49E4"/>
    <w:rsid w:val="00BE54B9"/>
    <w:rsid w:val="00BE56B9"/>
    <w:rsid w:val="00BE5F9C"/>
    <w:rsid w:val="00BE6F1B"/>
    <w:rsid w:val="00BF0A85"/>
    <w:rsid w:val="00BF0F09"/>
    <w:rsid w:val="00BF2273"/>
    <w:rsid w:val="00BF2697"/>
    <w:rsid w:val="00BF2FE0"/>
    <w:rsid w:val="00BF6544"/>
    <w:rsid w:val="00BF6A08"/>
    <w:rsid w:val="00BF74C2"/>
    <w:rsid w:val="00BF78D1"/>
    <w:rsid w:val="00C000B3"/>
    <w:rsid w:val="00C00206"/>
    <w:rsid w:val="00C005C0"/>
    <w:rsid w:val="00C009ED"/>
    <w:rsid w:val="00C00DA3"/>
    <w:rsid w:val="00C01325"/>
    <w:rsid w:val="00C01B28"/>
    <w:rsid w:val="00C01BEB"/>
    <w:rsid w:val="00C04867"/>
    <w:rsid w:val="00C04D57"/>
    <w:rsid w:val="00C05BA7"/>
    <w:rsid w:val="00C069FE"/>
    <w:rsid w:val="00C07958"/>
    <w:rsid w:val="00C07EFD"/>
    <w:rsid w:val="00C100F0"/>
    <w:rsid w:val="00C10B07"/>
    <w:rsid w:val="00C11A7E"/>
    <w:rsid w:val="00C11C56"/>
    <w:rsid w:val="00C11F8E"/>
    <w:rsid w:val="00C12286"/>
    <w:rsid w:val="00C1307C"/>
    <w:rsid w:val="00C15490"/>
    <w:rsid w:val="00C15ED9"/>
    <w:rsid w:val="00C15F7C"/>
    <w:rsid w:val="00C1714E"/>
    <w:rsid w:val="00C2040D"/>
    <w:rsid w:val="00C2095C"/>
    <w:rsid w:val="00C20A7F"/>
    <w:rsid w:val="00C22819"/>
    <w:rsid w:val="00C23F7B"/>
    <w:rsid w:val="00C248B6"/>
    <w:rsid w:val="00C24B14"/>
    <w:rsid w:val="00C254CE"/>
    <w:rsid w:val="00C26AD7"/>
    <w:rsid w:val="00C26C09"/>
    <w:rsid w:val="00C2768B"/>
    <w:rsid w:val="00C27B2B"/>
    <w:rsid w:val="00C27DC0"/>
    <w:rsid w:val="00C30BF8"/>
    <w:rsid w:val="00C31B27"/>
    <w:rsid w:val="00C31F77"/>
    <w:rsid w:val="00C32694"/>
    <w:rsid w:val="00C32D90"/>
    <w:rsid w:val="00C335CA"/>
    <w:rsid w:val="00C337A6"/>
    <w:rsid w:val="00C34E9B"/>
    <w:rsid w:val="00C35348"/>
    <w:rsid w:val="00C36CA9"/>
    <w:rsid w:val="00C3700D"/>
    <w:rsid w:val="00C37235"/>
    <w:rsid w:val="00C37BFE"/>
    <w:rsid w:val="00C402F8"/>
    <w:rsid w:val="00C4087E"/>
    <w:rsid w:val="00C408F8"/>
    <w:rsid w:val="00C41891"/>
    <w:rsid w:val="00C42672"/>
    <w:rsid w:val="00C44041"/>
    <w:rsid w:val="00C442EC"/>
    <w:rsid w:val="00C44323"/>
    <w:rsid w:val="00C444E8"/>
    <w:rsid w:val="00C4493F"/>
    <w:rsid w:val="00C4523B"/>
    <w:rsid w:val="00C460F7"/>
    <w:rsid w:val="00C4684C"/>
    <w:rsid w:val="00C4714C"/>
    <w:rsid w:val="00C4749E"/>
    <w:rsid w:val="00C47D3E"/>
    <w:rsid w:val="00C50228"/>
    <w:rsid w:val="00C50306"/>
    <w:rsid w:val="00C503F7"/>
    <w:rsid w:val="00C505DC"/>
    <w:rsid w:val="00C508C7"/>
    <w:rsid w:val="00C50918"/>
    <w:rsid w:val="00C51923"/>
    <w:rsid w:val="00C51EEA"/>
    <w:rsid w:val="00C52318"/>
    <w:rsid w:val="00C52B44"/>
    <w:rsid w:val="00C538D6"/>
    <w:rsid w:val="00C53BB2"/>
    <w:rsid w:val="00C54F5D"/>
    <w:rsid w:val="00C550CB"/>
    <w:rsid w:val="00C5554C"/>
    <w:rsid w:val="00C5573B"/>
    <w:rsid w:val="00C56415"/>
    <w:rsid w:val="00C56CF8"/>
    <w:rsid w:val="00C57BF5"/>
    <w:rsid w:val="00C608F8"/>
    <w:rsid w:val="00C60ED5"/>
    <w:rsid w:val="00C61527"/>
    <w:rsid w:val="00C62048"/>
    <w:rsid w:val="00C6280F"/>
    <w:rsid w:val="00C62C40"/>
    <w:rsid w:val="00C62C77"/>
    <w:rsid w:val="00C62C84"/>
    <w:rsid w:val="00C6309A"/>
    <w:rsid w:val="00C638ED"/>
    <w:rsid w:val="00C63997"/>
    <w:rsid w:val="00C6526D"/>
    <w:rsid w:val="00C653B7"/>
    <w:rsid w:val="00C66DC9"/>
    <w:rsid w:val="00C6715D"/>
    <w:rsid w:val="00C67942"/>
    <w:rsid w:val="00C67AA3"/>
    <w:rsid w:val="00C71B5C"/>
    <w:rsid w:val="00C721AD"/>
    <w:rsid w:val="00C72BF9"/>
    <w:rsid w:val="00C72EE4"/>
    <w:rsid w:val="00C73071"/>
    <w:rsid w:val="00C731C1"/>
    <w:rsid w:val="00C732F8"/>
    <w:rsid w:val="00C7432D"/>
    <w:rsid w:val="00C773F1"/>
    <w:rsid w:val="00C77903"/>
    <w:rsid w:val="00C80889"/>
    <w:rsid w:val="00C80D2F"/>
    <w:rsid w:val="00C81EF9"/>
    <w:rsid w:val="00C82146"/>
    <w:rsid w:val="00C82471"/>
    <w:rsid w:val="00C825C7"/>
    <w:rsid w:val="00C830E7"/>
    <w:rsid w:val="00C83B16"/>
    <w:rsid w:val="00C85827"/>
    <w:rsid w:val="00C8662F"/>
    <w:rsid w:val="00C86710"/>
    <w:rsid w:val="00C86A42"/>
    <w:rsid w:val="00C8793D"/>
    <w:rsid w:val="00C906CA"/>
    <w:rsid w:val="00C90E55"/>
    <w:rsid w:val="00C90F29"/>
    <w:rsid w:val="00C91D9E"/>
    <w:rsid w:val="00C92AC9"/>
    <w:rsid w:val="00C92C39"/>
    <w:rsid w:val="00C92DD6"/>
    <w:rsid w:val="00C9325F"/>
    <w:rsid w:val="00C93E07"/>
    <w:rsid w:val="00C94218"/>
    <w:rsid w:val="00C946AD"/>
    <w:rsid w:val="00C9475D"/>
    <w:rsid w:val="00C95C18"/>
    <w:rsid w:val="00C9654F"/>
    <w:rsid w:val="00C968D1"/>
    <w:rsid w:val="00C97CB1"/>
    <w:rsid w:val="00C97D15"/>
    <w:rsid w:val="00CA0432"/>
    <w:rsid w:val="00CA2621"/>
    <w:rsid w:val="00CA268C"/>
    <w:rsid w:val="00CA2695"/>
    <w:rsid w:val="00CA35E6"/>
    <w:rsid w:val="00CA3AB2"/>
    <w:rsid w:val="00CA3D14"/>
    <w:rsid w:val="00CA3D76"/>
    <w:rsid w:val="00CA4E45"/>
    <w:rsid w:val="00CA50AF"/>
    <w:rsid w:val="00CA55BD"/>
    <w:rsid w:val="00CA68AD"/>
    <w:rsid w:val="00CA6BD8"/>
    <w:rsid w:val="00CA6E81"/>
    <w:rsid w:val="00CA7173"/>
    <w:rsid w:val="00CA7B5E"/>
    <w:rsid w:val="00CB0613"/>
    <w:rsid w:val="00CB0BD1"/>
    <w:rsid w:val="00CB0E8C"/>
    <w:rsid w:val="00CB2949"/>
    <w:rsid w:val="00CB2AD7"/>
    <w:rsid w:val="00CB2B89"/>
    <w:rsid w:val="00CB2E6B"/>
    <w:rsid w:val="00CB3378"/>
    <w:rsid w:val="00CB3BC8"/>
    <w:rsid w:val="00CB49B4"/>
    <w:rsid w:val="00CB4C0E"/>
    <w:rsid w:val="00CB4FDC"/>
    <w:rsid w:val="00CB6462"/>
    <w:rsid w:val="00CB6FD8"/>
    <w:rsid w:val="00CC0349"/>
    <w:rsid w:val="00CC07E8"/>
    <w:rsid w:val="00CC21BE"/>
    <w:rsid w:val="00CC2A03"/>
    <w:rsid w:val="00CC339C"/>
    <w:rsid w:val="00CC3FD7"/>
    <w:rsid w:val="00CC4303"/>
    <w:rsid w:val="00CC44FF"/>
    <w:rsid w:val="00CC4B8D"/>
    <w:rsid w:val="00CC5008"/>
    <w:rsid w:val="00CC52B1"/>
    <w:rsid w:val="00CC5493"/>
    <w:rsid w:val="00CC57C0"/>
    <w:rsid w:val="00CC64BF"/>
    <w:rsid w:val="00CC692A"/>
    <w:rsid w:val="00CC69C1"/>
    <w:rsid w:val="00CC6C8A"/>
    <w:rsid w:val="00CC6F2D"/>
    <w:rsid w:val="00CC722D"/>
    <w:rsid w:val="00CC766C"/>
    <w:rsid w:val="00CC7813"/>
    <w:rsid w:val="00CC7F0D"/>
    <w:rsid w:val="00CD0A6D"/>
    <w:rsid w:val="00CD0FC7"/>
    <w:rsid w:val="00CD1314"/>
    <w:rsid w:val="00CD188F"/>
    <w:rsid w:val="00CD289B"/>
    <w:rsid w:val="00CD2F0E"/>
    <w:rsid w:val="00CD327F"/>
    <w:rsid w:val="00CD3332"/>
    <w:rsid w:val="00CD3D37"/>
    <w:rsid w:val="00CD3EB3"/>
    <w:rsid w:val="00CD43B3"/>
    <w:rsid w:val="00CD45C7"/>
    <w:rsid w:val="00CD5B07"/>
    <w:rsid w:val="00CD5F4A"/>
    <w:rsid w:val="00CD6E91"/>
    <w:rsid w:val="00CE0DB7"/>
    <w:rsid w:val="00CE2868"/>
    <w:rsid w:val="00CE2A30"/>
    <w:rsid w:val="00CE3081"/>
    <w:rsid w:val="00CE45DB"/>
    <w:rsid w:val="00CE4660"/>
    <w:rsid w:val="00CE4B16"/>
    <w:rsid w:val="00CE5B9D"/>
    <w:rsid w:val="00CE5DCD"/>
    <w:rsid w:val="00CE5FC8"/>
    <w:rsid w:val="00CE62DE"/>
    <w:rsid w:val="00CE74E6"/>
    <w:rsid w:val="00CE7689"/>
    <w:rsid w:val="00CE7D79"/>
    <w:rsid w:val="00CF08FF"/>
    <w:rsid w:val="00CF0B6B"/>
    <w:rsid w:val="00CF0DE1"/>
    <w:rsid w:val="00CF0FDB"/>
    <w:rsid w:val="00CF12A6"/>
    <w:rsid w:val="00CF12BC"/>
    <w:rsid w:val="00CF1477"/>
    <w:rsid w:val="00CF26D0"/>
    <w:rsid w:val="00CF2CAB"/>
    <w:rsid w:val="00CF35E2"/>
    <w:rsid w:val="00CF401A"/>
    <w:rsid w:val="00CF47DE"/>
    <w:rsid w:val="00CF4B46"/>
    <w:rsid w:val="00CF5715"/>
    <w:rsid w:val="00CF6456"/>
    <w:rsid w:val="00CF68E5"/>
    <w:rsid w:val="00CF6EF0"/>
    <w:rsid w:val="00CF7BA3"/>
    <w:rsid w:val="00CF7F68"/>
    <w:rsid w:val="00D004D3"/>
    <w:rsid w:val="00D00CAB"/>
    <w:rsid w:val="00D00F06"/>
    <w:rsid w:val="00D017C3"/>
    <w:rsid w:val="00D02D64"/>
    <w:rsid w:val="00D02F62"/>
    <w:rsid w:val="00D034F7"/>
    <w:rsid w:val="00D03FEF"/>
    <w:rsid w:val="00D04034"/>
    <w:rsid w:val="00D04755"/>
    <w:rsid w:val="00D063AE"/>
    <w:rsid w:val="00D06A7B"/>
    <w:rsid w:val="00D06D52"/>
    <w:rsid w:val="00D07953"/>
    <w:rsid w:val="00D07C48"/>
    <w:rsid w:val="00D10489"/>
    <w:rsid w:val="00D11269"/>
    <w:rsid w:val="00D12058"/>
    <w:rsid w:val="00D12529"/>
    <w:rsid w:val="00D130CA"/>
    <w:rsid w:val="00D13BB9"/>
    <w:rsid w:val="00D14D9A"/>
    <w:rsid w:val="00D1765A"/>
    <w:rsid w:val="00D20054"/>
    <w:rsid w:val="00D20612"/>
    <w:rsid w:val="00D20A22"/>
    <w:rsid w:val="00D225F4"/>
    <w:rsid w:val="00D23A11"/>
    <w:rsid w:val="00D243A3"/>
    <w:rsid w:val="00D2461D"/>
    <w:rsid w:val="00D246A7"/>
    <w:rsid w:val="00D252B4"/>
    <w:rsid w:val="00D25CCA"/>
    <w:rsid w:val="00D264ED"/>
    <w:rsid w:val="00D26A2A"/>
    <w:rsid w:val="00D2730A"/>
    <w:rsid w:val="00D27508"/>
    <w:rsid w:val="00D2776D"/>
    <w:rsid w:val="00D278E1"/>
    <w:rsid w:val="00D300F9"/>
    <w:rsid w:val="00D3025D"/>
    <w:rsid w:val="00D30363"/>
    <w:rsid w:val="00D31841"/>
    <w:rsid w:val="00D31A11"/>
    <w:rsid w:val="00D31D88"/>
    <w:rsid w:val="00D32129"/>
    <w:rsid w:val="00D32773"/>
    <w:rsid w:val="00D33357"/>
    <w:rsid w:val="00D33DED"/>
    <w:rsid w:val="00D3474E"/>
    <w:rsid w:val="00D347E8"/>
    <w:rsid w:val="00D34BE1"/>
    <w:rsid w:val="00D36127"/>
    <w:rsid w:val="00D36E70"/>
    <w:rsid w:val="00D37325"/>
    <w:rsid w:val="00D412C5"/>
    <w:rsid w:val="00D42149"/>
    <w:rsid w:val="00D436AF"/>
    <w:rsid w:val="00D43DA3"/>
    <w:rsid w:val="00D444F4"/>
    <w:rsid w:val="00D44615"/>
    <w:rsid w:val="00D447EB"/>
    <w:rsid w:val="00D44840"/>
    <w:rsid w:val="00D45920"/>
    <w:rsid w:val="00D45A52"/>
    <w:rsid w:val="00D45C60"/>
    <w:rsid w:val="00D45D18"/>
    <w:rsid w:val="00D4611B"/>
    <w:rsid w:val="00D466D2"/>
    <w:rsid w:val="00D468FB"/>
    <w:rsid w:val="00D47D96"/>
    <w:rsid w:val="00D509E3"/>
    <w:rsid w:val="00D51EA4"/>
    <w:rsid w:val="00D53121"/>
    <w:rsid w:val="00D53491"/>
    <w:rsid w:val="00D54707"/>
    <w:rsid w:val="00D54C1F"/>
    <w:rsid w:val="00D550D5"/>
    <w:rsid w:val="00D55518"/>
    <w:rsid w:val="00D57036"/>
    <w:rsid w:val="00D5742C"/>
    <w:rsid w:val="00D5758F"/>
    <w:rsid w:val="00D60230"/>
    <w:rsid w:val="00D605AF"/>
    <w:rsid w:val="00D606F5"/>
    <w:rsid w:val="00D6081D"/>
    <w:rsid w:val="00D60F54"/>
    <w:rsid w:val="00D6248C"/>
    <w:rsid w:val="00D6279E"/>
    <w:rsid w:val="00D63123"/>
    <w:rsid w:val="00D63698"/>
    <w:rsid w:val="00D63BDA"/>
    <w:rsid w:val="00D640D2"/>
    <w:rsid w:val="00D65BC6"/>
    <w:rsid w:val="00D65C88"/>
    <w:rsid w:val="00D6618D"/>
    <w:rsid w:val="00D67B09"/>
    <w:rsid w:val="00D70845"/>
    <w:rsid w:val="00D709BE"/>
    <w:rsid w:val="00D70E4E"/>
    <w:rsid w:val="00D7184A"/>
    <w:rsid w:val="00D720C3"/>
    <w:rsid w:val="00D7226F"/>
    <w:rsid w:val="00D7259F"/>
    <w:rsid w:val="00D739F7"/>
    <w:rsid w:val="00D73D53"/>
    <w:rsid w:val="00D740B9"/>
    <w:rsid w:val="00D746EC"/>
    <w:rsid w:val="00D75266"/>
    <w:rsid w:val="00D755F2"/>
    <w:rsid w:val="00D75922"/>
    <w:rsid w:val="00D763EB"/>
    <w:rsid w:val="00D76712"/>
    <w:rsid w:val="00D77DFB"/>
    <w:rsid w:val="00D80E42"/>
    <w:rsid w:val="00D8198D"/>
    <w:rsid w:val="00D833B2"/>
    <w:rsid w:val="00D836A0"/>
    <w:rsid w:val="00D85B64"/>
    <w:rsid w:val="00D85BCD"/>
    <w:rsid w:val="00D86106"/>
    <w:rsid w:val="00D862C4"/>
    <w:rsid w:val="00D86300"/>
    <w:rsid w:val="00D86777"/>
    <w:rsid w:val="00D872F2"/>
    <w:rsid w:val="00D87CCB"/>
    <w:rsid w:val="00D87E3B"/>
    <w:rsid w:val="00D92757"/>
    <w:rsid w:val="00D929D7"/>
    <w:rsid w:val="00D94991"/>
    <w:rsid w:val="00D95069"/>
    <w:rsid w:val="00D95AD2"/>
    <w:rsid w:val="00D96056"/>
    <w:rsid w:val="00D9607E"/>
    <w:rsid w:val="00D96218"/>
    <w:rsid w:val="00D96928"/>
    <w:rsid w:val="00D969E7"/>
    <w:rsid w:val="00D96E5E"/>
    <w:rsid w:val="00D974BC"/>
    <w:rsid w:val="00D97D32"/>
    <w:rsid w:val="00DA0AEF"/>
    <w:rsid w:val="00DA0D12"/>
    <w:rsid w:val="00DA12A0"/>
    <w:rsid w:val="00DA1CF7"/>
    <w:rsid w:val="00DA5415"/>
    <w:rsid w:val="00DA7943"/>
    <w:rsid w:val="00DB07EC"/>
    <w:rsid w:val="00DB0CDE"/>
    <w:rsid w:val="00DB137D"/>
    <w:rsid w:val="00DB166A"/>
    <w:rsid w:val="00DB1809"/>
    <w:rsid w:val="00DB19E2"/>
    <w:rsid w:val="00DB1A14"/>
    <w:rsid w:val="00DB21D3"/>
    <w:rsid w:val="00DB2399"/>
    <w:rsid w:val="00DB3023"/>
    <w:rsid w:val="00DB307B"/>
    <w:rsid w:val="00DB38AE"/>
    <w:rsid w:val="00DB4549"/>
    <w:rsid w:val="00DC0B8D"/>
    <w:rsid w:val="00DC0E3C"/>
    <w:rsid w:val="00DC1439"/>
    <w:rsid w:val="00DC144D"/>
    <w:rsid w:val="00DC2176"/>
    <w:rsid w:val="00DC3D4C"/>
    <w:rsid w:val="00DC469A"/>
    <w:rsid w:val="00DC48E5"/>
    <w:rsid w:val="00DC683A"/>
    <w:rsid w:val="00DC7760"/>
    <w:rsid w:val="00DC7B13"/>
    <w:rsid w:val="00DC7C8E"/>
    <w:rsid w:val="00DD00E0"/>
    <w:rsid w:val="00DD0C65"/>
    <w:rsid w:val="00DD0DB0"/>
    <w:rsid w:val="00DD1290"/>
    <w:rsid w:val="00DD13FF"/>
    <w:rsid w:val="00DD186C"/>
    <w:rsid w:val="00DD255E"/>
    <w:rsid w:val="00DD2AE1"/>
    <w:rsid w:val="00DD3390"/>
    <w:rsid w:val="00DD375A"/>
    <w:rsid w:val="00DD4706"/>
    <w:rsid w:val="00DD52D4"/>
    <w:rsid w:val="00DD53AC"/>
    <w:rsid w:val="00DD557B"/>
    <w:rsid w:val="00DD617F"/>
    <w:rsid w:val="00DD63C0"/>
    <w:rsid w:val="00DD6540"/>
    <w:rsid w:val="00DD665A"/>
    <w:rsid w:val="00DD6BC4"/>
    <w:rsid w:val="00DD6E16"/>
    <w:rsid w:val="00DD7C26"/>
    <w:rsid w:val="00DD7E5E"/>
    <w:rsid w:val="00DE035A"/>
    <w:rsid w:val="00DE12FD"/>
    <w:rsid w:val="00DE1706"/>
    <w:rsid w:val="00DE1D7D"/>
    <w:rsid w:val="00DE2594"/>
    <w:rsid w:val="00DE2BE7"/>
    <w:rsid w:val="00DE2ECB"/>
    <w:rsid w:val="00DE3B9D"/>
    <w:rsid w:val="00DE49E8"/>
    <w:rsid w:val="00DE4BC3"/>
    <w:rsid w:val="00DE592C"/>
    <w:rsid w:val="00DE5A42"/>
    <w:rsid w:val="00DE66AF"/>
    <w:rsid w:val="00DE6881"/>
    <w:rsid w:val="00DE6A21"/>
    <w:rsid w:val="00DF0582"/>
    <w:rsid w:val="00DF07E0"/>
    <w:rsid w:val="00DF0829"/>
    <w:rsid w:val="00DF110D"/>
    <w:rsid w:val="00DF1174"/>
    <w:rsid w:val="00DF1285"/>
    <w:rsid w:val="00DF142F"/>
    <w:rsid w:val="00DF28CE"/>
    <w:rsid w:val="00DF3324"/>
    <w:rsid w:val="00DF3407"/>
    <w:rsid w:val="00DF4209"/>
    <w:rsid w:val="00DF562C"/>
    <w:rsid w:val="00DF60A0"/>
    <w:rsid w:val="00DF699A"/>
    <w:rsid w:val="00DF6CE1"/>
    <w:rsid w:val="00DF702D"/>
    <w:rsid w:val="00DF7E48"/>
    <w:rsid w:val="00E00231"/>
    <w:rsid w:val="00E0099D"/>
    <w:rsid w:val="00E01DD0"/>
    <w:rsid w:val="00E02349"/>
    <w:rsid w:val="00E02953"/>
    <w:rsid w:val="00E031B6"/>
    <w:rsid w:val="00E0321E"/>
    <w:rsid w:val="00E03BD1"/>
    <w:rsid w:val="00E053B5"/>
    <w:rsid w:val="00E06767"/>
    <w:rsid w:val="00E06CC4"/>
    <w:rsid w:val="00E06D30"/>
    <w:rsid w:val="00E10039"/>
    <w:rsid w:val="00E102A6"/>
    <w:rsid w:val="00E1221F"/>
    <w:rsid w:val="00E1299A"/>
    <w:rsid w:val="00E13A77"/>
    <w:rsid w:val="00E143BD"/>
    <w:rsid w:val="00E14D2C"/>
    <w:rsid w:val="00E1507D"/>
    <w:rsid w:val="00E15E96"/>
    <w:rsid w:val="00E16096"/>
    <w:rsid w:val="00E16555"/>
    <w:rsid w:val="00E16A80"/>
    <w:rsid w:val="00E179BE"/>
    <w:rsid w:val="00E208F7"/>
    <w:rsid w:val="00E209F0"/>
    <w:rsid w:val="00E215E9"/>
    <w:rsid w:val="00E21621"/>
    <w:rsid w:val="00E236E4"/>
    <w:rsid w:val="00E2497D"/>
    <w:rsid w:val="00E254F2"/>
    <w:rsid w:val="00E25B6F"/>
    <w:rsid w:val="00E26400"/>
    <w:rsid w:val="00E26663"/>
    <w:rsid w:val="00E27532"/>
    <w:rsid w:val="00E30360"/>
    <w:rsid w:val="00E30F50"/>
    <w:rsid w:val="00E320AE"/>
    <w:rsid w:val="00E3269B"/>
    <w:rsid w:val="00E3270D"/>
    <w:rsid w:val="00E32F7D"/>
    <w:rsid w:val="00E336EF"/>
    <w:rsid w:val="00E35DDC"/>
    <w:rsid w:val="00E36240"/>
    <w:rsid w:val="00E36BCF"/>
    <w:rsid w:val="00E402AC"/>
    <w:rsid w:val="00E41154"/>
    <w:rsid w:val="00E417A8"/>
    <w:rsid w:val="00E41C06"/>
    <w:rsid w:val="00E429FA"/>
    <w:rsid w:val="00E42F25"/>
    <w:rsid w:val="00E432DA"/>
    <w:rsid w:val="00E43D4E"/>
    <w:rsid w:val="00E43E2D"/>
    <w:rsid w:val="00E44399"/>
    <w:rsid w:val="00E446C0"/>
    <w:rsid w:val="00E44D0C"/>
    <w:rsid w:val="00E4586C"/>
    <w:rsid w:val="00E459F5"/>
    <w:rsid w:val="00E45A33"/>
    <w:rsid w:val="00E47175"/>
    <w:rsid w:val="00E4724E"/>
    <w:rsid w:val="00E47504"/>
    <w:rsid w:val="00E47F0A"/>
    <w:rsid w:val="00E50090"/>
    <w:rsid w:val="00E5021E"/>
    <w:rsid w:val="00E5043B"/>
    <w:rsid w:val="00E50C28"/>
    <w:rsid w:val="00E50C2E"/>
    <w:rsid w:val="00E52048"/>
    <w:rsid w:val="00E535CF"/>
    <w:rsid w:val="00E54548"/>
    <w:rsid w:val="00E54852"/>
    <w:rsid w:val="00E56013"/>
    <w:rsid w:val="00E5735D"/>
    <w:rsid w:val="00E57FF0"/>
    <w:rsid w:val="00E6006A"/>
    <w:rsid w:val="00E60866"/>
    <w:rsid w:val="00E60CBB"/>
    <w:rsid w:val="00E613EA"/>
    <w:rsid w:val="00E61776"/>
    <w:rsid w:val="00E620BA"/>
    <w:rsid w:val="00E62F9E"/>
    <w:rsid w:val="00E62FDE"/>
    <w:rsid w:val="00E63107"/>
    <w:rsid w:val="00E63112"/>
    <w:rsid w:val="00E63A69"/>
    <w:rsid w:val="00E646F1"/>
    <w:rsid w:val="00E64F81"/>
    <w:rsid w:val="00E662AC"/>
    <w:rsid w:val="00E66FE1"/>
    <w:rsid w:val="00E670A9"/>
    <w:rsid w:val="00E70975"/>
    <w:rsid w:val="00E71077"/>
    <w:rsid w:val="00E71A88"/>
    <w:rsid w:val="00E71EF3"/>
    <w:rsid w:val="00E71F6F"/>
    <w:rsid w:val="00E72090"/>
    <w:rsid w:val="00E735D3"/>
    <w:rsid w:val="00E739E4"/>
    <w:rsid w:val="00E745B9"/>
    <w:rsid w:val="00E747DF"/>
    <w:rsid w:val="00E7520D"/>
    <w:rsid w:val="00E766E6"/>
    <w:rsid w:val="00E76F3B"/>
    <w:rsid w:val="00E770ED"/>
    <w:rsid w:val="00E77FDE"/>
    <w:rsid w:val="00E81AF7"/>
    <w:rsid w:val="00E821A5"/>
    <w:rsid w:val="00E82478"/>
    <w:rsid w:val="00E8253A"/>
    <w:rsid w:val="00E826AB"/>
    <w:rsid w:val="00E8294E"/>
    <w:rsid w:val="00E87539"/>
    <w:rsid w:val="00E878E1"/>
    <w:rsid w:val="00E87E61"/>
    <w:rsid w:val="00E904A8"/>
    <w:rsid w:val="00E906B8"/>
    <w:rsid w:val="00E91033"/>
    <w:rsid w:val="00E9173D"/>
    <w:rsid w:val="00E921FB"/>
    <w:rsid w:val="00E9266C"/>
    <w:rsid w:val="00E9291A"/>
    <w:rsid w:val="00E93007"/>
    <w:rsid w:val="00E93BAE"/>
    <w:rsid w:val="00E94E9C"/>
    <w:rsid w:val="00E96225"/>
    <w:rsid w:val="00E97958"/>
    <w:rsid w:val="00EA0539"/>
    <w:rsid w:val="00EA0629"/>
    <w:rsid w:val="00EA08F8"/>
    <w:rsid w:val="00EA0C2F"/>
    <w:rsid w:val="00EA1B0E"/>
    <w:rsid w:val="00EA1FA5"/>
    <w:rsid w:val="00EA22BF"/>
    <w:rsid w:val="00EA25A3"/>
    <w:rsid w:val="00EA2D9F"/>
    <w:rsid w:val="00EA3945"/>
    <w:rsid w:val="00EA4051"/>
    <w:rsid w:val="00EA414A"/>
    <w:rsid w:val="00EA4609"/>
    <w:rsid w:val="00EA4989"/>
    <w:rsid w:val="00EA627E"/>
    <w:rsid w:val="00EA70C7"/>
    <w:rsid w:val="00EA7AAA"/>
    <w:rsid w:val="00EA7D6E"/>
    <w:rsid w:val="00EB04D8"/>
    <w:rsid w:val="00EB14D4"/>
    <w:rsid w:val="00EB21F6"/>
    <w:rsid w:val="00EB22D3"/>
    <w:rsid w:val="00EB2504"/>
    <w:rsid w:val="00EB27F7"/>
    <w:rsid w:val="00EB284C"/>
    <w:rsid w:val="00EB2B3A"/>
    <w:rsid w:val="00EB326A"/>
    <w:rsid w:val="00EB33A7"/>
    <w:rsid w:val="00EB3430"/>
    <w:rsid w:val="00EB440F"/>
    <w:rsid w:val="00EB476F"/>
    <w:rsid w:val="00EB5B1E"/>
    <w:rsid w:val="00EB5D4E"/>
    <w:rsid w:val="00EB6D36"/>
    <w:rsid w:val="00EB6F4B"/>
    <w:rsid w:val="00EB7186"/>
    <w:rsid w:val="00EC0582"/>
    <w:rsid w:val="00EC23EE"/>
    <w:rsid w:val="00EC2648"/>
    <w:rsid w:val="00EC2AB2"/>
    <w:rsid w:val="00EC2C31"/>
    <w:rsid w:val="00EC360E"/>
    <w:rsid w:val="00EC3B11"/>
    <w:rsid w:val="00EC3BD6"/>
    <w:rsid w:val="00EC6648"/>
    <w:rsid w:val="00EC6F07"/>
    <w:rsid w:val="00EC6FBD"/>
    <w:rsid w:val="00EC7519"/>
    <w:rsid w:val="00EC7C24"/>
    <w:rsid w:val="00ED03C5"/>
    <w:rsid w:val="00ED04EC"/>
    <w:rsid w:val="00ED0B1C"/>
    <w:rsid w:val="00ED1334"/>
    <w:rsid w:val="00ED1417"/>
    <w:rsid w:val="00ED1A84"/>
    <w:rsid w:val="00ED1C9C"/>
    <w:rsid w:val="00ED2641"/>
    <w:rsid w:val="00ED298C"/>
    <w:rsid w:val="00ED3010"/>
    <w:rsid w:val="00ED3193"/>
    <w:rsid w:val="00ED369B"/>
    <w:rsid w:val="00ED54BE"/>
    <w:rsid w:val="00ED7290"/>
    <w:rsid w:val="00ED7780"/>
    <w:rsid w:val="00ED7DD1"/>
    <w:rsid w:val="00EE01B1"/>
    <w:rsid w:val="00EE026E"/>
    <w:rsid w:val="00EE0379"/>
    <w:rsid w:val="00EE1B97"/>
    <w:rsid w:val="00EE1DC2"/>
    <w:rsid w:val="00EE1FBD"/>
    <w:rsid w:val="00EE2C5B"/>
    <w:rsid w:val="00EE4DF8"/>
    <w:rsid w:val="00EE4E85"/>
    <w:rsid w:val="00EE5710"/>
    <w:rsid w:val="00EE73D7"/>
    <w:rsid w:val="00EE786F"/>
    <w:rsid w:val="00EF029C"/>
    <w:rsid w:val="00EF0A2E"/>
    <w:rsid w:val="00EF0B1C"/>
    <w:rsid w:val="00EF0CD0"/>
    <w:rsid w:val="00EF2871"/>
    <w:rsid w:val="00EF2A64"/>
    <w:rsid w:val="00EF3752"/>
    <w:rsid w:val="00EF37BA"/>
    <w:rsid w:val="00EF448E"/>
    <w:rsid w:val="00EF4692"/>
    <w:rsid w:val="00EF4BFB"/>
    <w:rsid w:val="00EF5069"/>
    <w:rsid w:val="00EF50AD"/>
    <w:rsid w:val="00EF51E7"/>
    <w:rsid w:val="00EF52B7"/>
    <w:rsid w:val="00EF5409"/>
    <w:rsid w:val="00EF57CE"/>
    <w:rsid w:val="00EF5925"/>
    <w:rsid w:val="00EF66BA"/>
    <w:rsid w:val="00EF6C75"/>
    <w:rsid w:val="00EF6D25"/>
    <w:rsid w:val="00EF78BB"/>
    <w:rsid w:val="00EF7D1A"/>
    <w:rsid w:val="00F0026C"/>
    <w:rsid w:val="00F00E59"/>
    <w:rsid w:val="00F011CE"/>
    <w:rsid w:val="00F012C3"/>
    <w:rsid w:val="00F013A2"/>
    <w:rsid w:val="00F02BFA"/>
    <w:rsid w:val="00F02C63"/>
    <w:rsid w:val="00F02E7D"/>
    <w:rsid w:val="00F03EDE"/>
    <w:rsid w:val="00F05136"/>
    <w:rsid w:val="00F0593B"/>
    <w:rsid w:val="00F059BF"/>
    <w:rsid w:val="00F05CCB"/>
    <w:rsid w:val="00F06C97"/>
    <w:rsid w:val="00F07A01"/>
    <w:rsid w:val="00F07A5B"/>
    <w:rsid w:val="00F1160F"/>
    <w:rsid w:val="00F12CB9"/>
    <w:rsid w:val="00F13808"/>
    <w:rsid w:val="00F138B4"/>
    <w:rsid w:val="00F14F21"/>
    <w:rsid w:val="00F1505D"/>
    <w:rsid w:val="00F1545D"/>
    <w:rsid w:val="00F16234"/>
    <w:rsid w:val="00F162F0"/>
    <w:rsid w:val="00F16A1F"/>
    <w:rsid w:val="00F16B0E"/>
    <w:rsid w:val="00F17192"/>
    <w:rsid w:val="00F172A8"/>
    <w:rsid w:val="00F17324"/>
    <w:rsid w:val="00F1749E"/>
    <w:rsid w:val="00F176F0"/>
    <w:rsid w:val="00F1795F"/>
    <w:rsid w:val="00F17A8A"/>
    <w:rsid w:val="00F20260"/>
    <w:rsid w:val="00F207D9"/>
    <w:rsid w:val="00F220B4"/>
    <w:rsid w:val="00F22133"/>
    <w:rsid w:val="00F222E7"/>
    <w:rsid w:val="00F2290B"/>
    <w:rsid w:val="00F232E1"/>
    <w:rsid w:val="00F23A63"/>
    <w:rsid w:val="00F24E83"/>
    <w:rsid w:val="00F24EB7"/>
    <w:rsid w:val="00F25019"/>
    <w:rsid w:val="00F26318"/>
    <w:rsid w:val="00F3007B"/>
    <w:rsid w:val="00F30292"/>
    <w:rsid w:val="00F30375"/>
    <w:rsid w:val="00F30B46"/>
    <w:rsid w:val="00F30D0C"/>
    <w:rsid w:val="00F3130C"/>
    <w:rsid w:val="00F31453"/>
    <w:rsid w:val="00F31BF5"/>
    <w:rsid w:val="00F32001"/>
    <w:rsid w:val="00F32585"/>
    <w:rsid w:val="00F33C7D"/>
    <w:rsid w:val="00F344C8"/>
    <w:rsid w:val="00F349C4"/>
    <w:rsid w:val="00F34ADE"/>
    <w:rsid w:val="00F356C3"/>
    <w:rsid w:val="00F358A3"/>
    <w:rsid w:val="00F35A28"/>
    <w:rsid w:val="00F36310"/>
    <w:rsid w:val="00F374FE"/>
    <w:rsid w:val="00F37689"/>
    <w:rsid w:val="00F4069D"/>
    <w:rsid w:val="00F4159E"/>
    <w:rsid w:val="00F419A4"/>
    <w:rsid w:val="00F419BA"/>
    <w:rsid w:val="00F41D27"/>
    <w:rsid w:val="00F423E8"/>
    <w:rsid w:val="00F43B04"/>
    <w:rsid w:val="00F4486C"/>
    <w:rsid w:val="00F4750C"/>
    <w:rsid w:val="00F47849"/>
    <w:rsid w:val="00F47A5F"/>
    <w:rsid w:val="00F50899"/>
    <w:rsid w:val="00F50A90"/>
    <w:rsid w:val="00F50BCD"/>
    <w:rsid w:val="00F50F80"/>
    <w:rsid w:val="00F511A3"/>
    <w:rsid w:val="00F51370"/>
    <w:rsid w:val="00F51620"/>
    <w:rsid w:val="00F5176F"/>
    <w:rsid w:val="00F5268D"/>
    <w:rsid w:val="00F52A19"/>
    <w:rsid w:val="00F52A8B"/>
    <w:rsid w:val="00F52B05"/>
    <w:rsid w:val="00F534FD"/>
    <w:rsid w:val="00F53716"/>
    <w:rsid w:val="00F53AC8"/>
    <w:rsid w:val="00F545D5"/>
    <w:rsid w:val="00F54E95"/>
    <w:rsid w:val="00F553FE"/>
    <w:rsid w:val="00F554B3"/>
    <w:rsid w:val="00F55727"/>
    <w:rsid w:val="00F5685B"/>
    <w:rsid w:val="00F56DF1"/>
    <w:rsid w:val="00F57088"/>
    <w:rsid w:val="00F57393"/>
    <w:rsid w:val="00F575DC"/>
    <w:rsid w:val="00F60D7B"/>
    <w:rsid w:val="00F637FD"/>
    <w:rsid w:val="00F63B39"/>
    <w:rsid w:val="00F641D8"/>
    <w:rsid w:val="00F644A6"/>
    <w:rsid w:val="00F6453A"/>
    <w:rsid w:val="00F64758"/>
    <w:rsid w:val="00F65725"/>
    <w:rsid w:val="00F65B0D"/>
    <w:rsid w:val="00F66168"/>
    <w:rsid w:val="00F6795E"/>
    <w:rsid w:val="00F67B92"/>
    <w:rsid w:val="00F703B2"/>
    <w:rsid w:val="00F7147D"/>
    <w:rsid w:val="00F71607"/>
    <w:rsid w:val="00F73A7E"/>
    <w:rsid w:val="00F73D44"/>
    <w:rsid w:val="00F7411D"/>
    <w:rsid w:val="00F75C93"/>
    <w:rsid w:val="00F75FC2"/>
    <w:rsid w:val="00F76C7D"/>
    <w:rsid w:val="00F76E96"/>
    <w:rsid w:val="00F779DB"/>
    <w:rsid w:val="00F82510"/>
    <w:rsid w:val="00F83B20"/>
    <w:rsid w:val="00F84DAF"/>
    <w:rsid w:val="00F852D2"/>
    <w:rsid w:val="00F85C90"/>
    <w:rsid w:val="00F86F5D"/>
    <w:rsid w:val="00F8703A"/>
    <w:rsid w:val="00F874CD"/>
    <w:rsid w:val="00F876D9"/>
    <w:rsid w:val="00F8787A"/>
    <w:rsid w:val="00F87CCA"/>
    <w:rsid w:val="00F90241"/>
    <w:rsid w:val="00F905FC"/>
    <w:rsid w:val="00F9065E"/>
    <w:rsid w:val="00F909DA"/>
    <w:rsid w:val="00F92B4A"/>
    <w:rsid w:val="00F93F28"/>
    <w:rsid w:val="00F9430B"/>
    <w:rsid w:val="00F94815"/>
    <w:rsid w:val="00F95E61"/>
    <w:rsid w:val="00F977E6"/>
    <w:rsid w:val="00FA08AC"/>
    <w:rsid w:val="00FA0FCF"/>
    <w:rsid w:val="00FA132B"/>
    <w:rsid w:val="00FA143C"/>
    <w:rsid w:val="00FA1613"/>
    <w:rsid w:val="00FA1647"/>
    <w:rsid w:val="00FA201D"/>
    <w:rsid w:val="00FA2673"/>
    <w:rsid w:val="00FA2842"/>
    <w:rsid w:val="00FA2A79"/>
    <w:rsid w:val="00FA3549"/>
    <w:rsid w:val="00FA36A6"/>
    <w:rsid w:val="00FA3A21"/>
    <w:rsid w:val="00FA5060"/>
    <w:rsid w:val="00FA5D7B"/>
    <w:rsid w:val="00FA604D"/>
    <w:rsid w:val="00FA632E"/>
    <w:rsid w:val="00FA6595"/>
    <w:rsid w:val="00FA6821"/>
    <w:rsid w:val="00FA6DB1"/>
    <w:rsid w:val="00FA7CC0"/>
    <w:rsid w:val="00FB039C"/>
    <w:rsid w:val="00FB1808"/>
    <w:rsid w:val="00FB1A3C"/>
    <w:rsid w:val="00FB1EDD"/>
    <w:rsid w:val="00FB2B31"/>
    <w:rsid w:val="00FB2DC6"/>
    <w:rsid w:val="00FB2ED0"/>
    <w:rsid w:val="00FB31FC"/>
    <w:rsid w:val="00FB3887"/>
    <w:rsid w:val="00FB46FA"/>
    <w:rsid w:val="00FB47C8"/>
    <w:rsid w:val="00FB4AC6"/>
    <w:rsid w:val="00FB51E3"/>
    <w:rsid w:val="00FB5BA4"/>
    <w:rsid w:val="00FB6278"/>
    <w:rsid w:val="00FB7040"/>
    <w:rsid w:val="00FC00D5"/>
    <w:rsid w:val="00FC09E4"/>
    <w:rsid w:val="00FC1D08"/>
    <w:rsid w:val="00FC1E36"/>
    <w:rsid w:val="00FC1FED"/>
    <w:rsid w:val="00FC2B04"/>
    <w:rsid w:val="00FC2D96"/>
    <w:rsid w:val="00FC3BEC"/>
    <w:rsid w:val="00FC4A1C"/>
    <w:rsid w:val="00FC4DEF"/>
    <w:rsid w:val="00FC5E54"/>
    <w:rsid w:val="00FC5FC1"/>
    <w:rsid w:val="00FC64C0"/>
    <w:rsid w:val="00FC71E0"/>
    <w:rsid w:val="00FC73B1"/>
    <w:rsid w:val="00FC7D84"/>
    <w:rsid w:val="00FD08DE"/>
    <w:rsid w:val="00FD1781"/>
    <w:rsid w:val="00FD2428"/>
    <w:rsid w:val="00FD50DD"/>
    <w:rsid w:val="00FD53DC"/>
    <w:rsid w:val="00FD550C"/>
    <w:rsid w:val="00FD6F11"/>
    <w:rsid w:val="00FE0749"/>
    <w:rsid w:val="00FE0F56"/>
    <w:rsid w:val="00FE13A9"/>
    <w:rsid w:val="00FE154E"/>
    <w:rsid w:val="00FE1DBE"/>
    <w:rsid w:val="00FE1EBF"/>
    <w:rsid w:val="00FE220D"/>
    <w:rsid w:val="00FE2253"/>
    <w:rsid w:val="00FE2603"/>
    <w:rsid w:val="00FE2609"/>
    <w:rsid w:val="00FE3398"/>
    <w:rsid w:val="00FE3D6E"/>
    <w:rsid w:val="00FE4660"/>
    <w:rsid w:val="00FE525D"/>
    <w:rsid w:val="00FE5388"/>
    <w:rsid w:val="00FE57F0"/>
    <w:rsid w:val="00FE7537"/>
    <w:rsid w:val="00FE7C96"/>
    <w:rsid w:val="00FE7E29"/>
    <w:rsid w:val="00FF021D"/>
    <w:rsid w:val="00FF0532"/>
    <w:rsid w:val="00FF05E9"/>
    <w:rsid w:val="00FF0E30"/>
    <w:rsid w:val="00FF0E85"/>
    <w:rsid w:val="00FF2AE7"/>
    <w:rsid w:val="00FF33C8"/>
    <w:rsid w:val="00FF3724"/>
    <w:rsid w:val="00FF38D0"/>
    <w:rsid w:val="00FF44D4"/>
    <w:rsid w:val="00FF507C"/>
    <w:rsid w:val="00FF574C"/>
    <w:rsid w:val="00FF6288"/>
    <w:rsid w:val="00FF6A01"/>
    <w:rsid w:val="00FF6EA6"/>
    <w:rsid w:val="00FF73AA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6p6"/>
  <w:smartTagType w:namespaceuri="urn:schemas-microsoft-com:office:cs:smarttags" w:name="NumConv6p0"/>
  <w:shapeDefaults>
    <o:shapedefaults v:ext="edit" spidmax="819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AFF10257-AA7A-4E6C-B5BB-48CE1C95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0" w:qFormat="1"/>
    <w:lsdException w:name="heading 3" w:uiPriority="1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0649"/>
    <w:pPr>
      <w:jc w:val="both"/>
    </w:pPr>
  </w:style>
  <w:style w:type="paragraph" w:styleId="Titolo1">
    <w:name w:val="heading 1"/>
    <w:basedOn w:val="Normale"/>
    <w:next w:val="Normale"/>
    <w:link w:val="Titolo1Carattere"/>
    <w:uiPriority w:val="1"/>
    <w:qFormat/>
    <w:rsid w:val="005E02F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5E02F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link w:val="Titolo3Carattere"/>
    <w:uiPriority w:val="1"/>
    <w:qFormat/>
    <w:rsid w:val="005E02FC"/>
    <w:pPr>
      <w:keepNext/>
      <w:spacing w:before="240" w:after="60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5E02FC"/>
    <w:pPr>
      <w:keepNext/>
      <w:jc w:val="center"/>
      <w:outlineLvl w:val="3"/>
    </w:pPr>
    <w:rPr>
      <w:sz w:val="36"/>
    </w:rPr>
  </w:style>
  <w:style w:type="paragraph" w:styleId="Titolo5">
    <w:name w:val="heading 5"/>
    <w:basedOn w:val="Normale"/>
    <w:next w:val="Normale"/>
    <w:link w:val="Titolo5Carattere"/>
    <w:qFormat/>
    <w:rsid w:val="005E02FC"/>
    <w:pPr>
      <w:keepNext/>
      <w:ind w:right="355"/>
      <w:jc w:val="left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5E02FC"/>
    <w:pPr>
      <w:keepNext/>
      <w:jc w:val="center"/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rsid w:val="005E02FC"/>
    <w:pPr>
      <w:keepNext/>
      <w:ind w:left="4962" w:hanging="1560"/>
      <w:jc w:val="left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5E02FC"/>
    <w:pPr>
      <w:keepNext/>
      <w:ind w:left="5670" w:hanging="850"/>
      <w:jc w:val="left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5E02FC"/>
    <w:pPr>
      <w:keepNext/>
      <w:ind w:left="5670" w:hanging="1275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rsid w:val="005E02FC"/>
    <w:rPr>
      <w:sz w:val="16"/>
    </w:rPr>
  </w:style>
  <w:style w:type="paragraph" w:styleId="Testocommento">
    <w:name w:val="annotation text"/>
    <w:basedOn w:val="Normale"/>
    <w:semiHidden/>
    <w:rsid w:val="005E02FC"/>
  </w:style>
  <w:style w:type="paragraph" w:styleId="Intestazione">
    <w:name w:val="header"/>
    <w:basedOn w:val="Normale"/>
    <w:link w:val="IntestazioneCarattere"/>
    <w:rsid w:val="005E02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E02F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E02FC"/>
  </w:style>
  <w:style w:type="paragraph" w:styleId="Rientrocorpodeltesto">
    <w:name w:val="Body Text Indent"/>
    <w:basedOn w:val="Normale"/>
    <w:link w:val="RientrocorpodeltestoCarattere"/>
    <w:rsid w:val="005E02FC"/>
    <w:pPr>
      <w:ind w:left="1418" w:hanging="1418"/>
    </w:pPr>
    <w:rPr>
      <w:sz w:val="24"/>
    </w:rPr>
  </w:style>
  <w:style w:type="paragraph" w:styleId="Rientrocorpodeltesto2">
    <w:name w:val="Body Text Indent 2"/>
    <w:basedOn w:val="Normale"/>
    <w:link w:val="Rientrocorpodeltesto2Carattere"/>
    <w:rsid w:val="005E02FC"/>
    <w:pPr>
      <w:ind w:firstLine="709"/>
    </w:pPr>
    <w:rPr>
      <w:sz w:val="24"/>
    </w:rPr>
  </w:style>
  <w:style w:type="paragraph" w:styleId="Mappadocumento">
    <w:name w:val="Document Map"/>
    <w:basedOn w:val="Normale"/>
    <w:semiHidden/>
    <w:rsid w:val="005E02FC"/>
    <w:pPr>
      <w:shd w:val="clear" w:color="auto" w:fill="000080"/>
    </w:pPr>
    <w:rPr>
      <w:rFonts w:ascii="Tahoma" w:hAnsi="Tahoma"/>
    </w:rPr>
  </w:style>
  <w:style w:type="paragraph" w:styleId="Titolo">
    <w:name w:val="Title"/>
    <w:basedOn w:val="Normale"/>
    <w:link w:val="TitoloCarattere"/>
    <w:qFormat/>
    <w:rsid w:val="005E02FC"/>
    <w:pPr>
      <w:jc w:val="center"/>
    </w:pPr>
    <w:rPr>
      <w:sz w:val="42"/>
    </w:rPr>
  </w:style>
  <w:style w:type="character" w:styleId="Collegamentoipertestuale">
    <w:name w:val="Hyperlink"/>
    <w:basedOn w:val="Carpredefinitoparagrafo"/>
    <w:rsid w:val="005E02FC"/>
    <w:rPr>
      <w:color w:val="0000FF"/>
      <w:u w:val="single"/>
    </w:rPr>
  </w:style>
  <w:style w:type="character" w:styleId="Collegamentovisitato">
    <w:name w:val="FollowedHyperlink"/>
    <w:basedOn w:val="Carpredefinitoparagrafo"/>
    <w:rsid w:val="005E02FC"/>
    <w:rPr>
      <w:color w:val="800080"/>
      <w:u w:val="single"/>
    </w:rPr>
  </w:style>
  <w:style w:type="paragraph" w:styleId="Rientrocorpodeltesto3">
    <w:name w:val="Body Text Indent 3"/>
    <w:basedOn w:val="Normale"/>
    <w:link w:val="Rientrocorpodeltesto3Carattere"/>
    <w:rsid w:val="005E02FC"/>
    <w:pPr>
      <w:ind w:left="1701" w:hanging="1701"/>
    </w:pPr>
    <w:rPr>
      <w:b/>
      <w:sz w:val="28"/>
    </w:rPr>
  </w:style>
  <w:style w:type="paragraph" w:styleId="Corpotesto">
    <w:name w:val="Body Text"/>
    <w:basedOn w:val="Normale"/>
    <w:link w:val="CorpotestoCarattere"/>
    <w:qFormat/>
    <w:rsid w:val="005E02FC"/>
    <w:rPr>
      <w:rFonts w:ascii="Calisto MT" w:hAnsi="Calisto MT"/>
      <w:sz w:val="24"/>
    </w:rPr>
  </w:style>
  <w:style w:type="paragraph" w:styleId="Corpodeltesto2">
    <w:name w:val="Body Text 2"/>
    <w:basedOn w:val="Normale"/>
    <w:link w:val="Corpodeltesto2Carattere"/>
    <w:rsid w:val="005E02FC"/>
    <w:pPr>
      <w:jc w:val="left"/>
    </w:pPr>
    <w:rPr>
      <w:rFonts w:ascii="Calisto MT" w:hAnsi="Calisto MT"/>
      <w:sz w:val="24"/>
    </w:rPr>
  </w:style>
  <w:style w:type="paragraph" w:styleId="Testofumetto">
    <w:name w:val="Balloon Text"/>
    <w:basedOn w:val="Normale"/>
    <w:link w:val="TestofumettoCarattere"/>
    <w:rsid w:val="00F13808"/>
    <w:rPr>
      <w:rFonts w:ascii="Tahoma" w:hAnsi="Tahoma" w:cs="Tahoma"/>
      <w:sz w:val="16"/>
      <w:szCs w:val="16"/>
    </w:rPr>
  </w:style>
  <w:style w:type="paragraph" w:customStyle="1" w:styleId="Titolomio">
    <w:name w:val="Titolo mio"/>
    <w:basedOn w:val="Normale"/>
    <w:link w:val="TitolomioCarattere"/>
    <w:qFormat/>
    <w:rsid w:val="00C77903"/>
    <w:pPr>
      <w:spacing w:after="360"/>
      <w:jc w:val="center"/>
    </w:pPr>
    <w:rPr>
      <w:rFonts w:ascii="Cambria" w:hAnsi="Cambria"/>
      <w:spacing w:val="100"/>
      <w:sz w:val="24"/>
      <w:szCs w:val="24"/>
      <w:lang w:eastAsia="en-US"/>
    </w:rPr>
  </w:style>
  <w:style w:type="character" w:customStyle="1" w:styleId="TitolomioCarattere">
    <w:name w:val="Titolo mio Carattere"/>
    <w:basedOn w:val="Carpredefinitoparagrafo"/>
    <w:link w:val="Titolomio"/>
    <w:rsid w:val="00C77903"/>
    <w:rPr>
      <w:rFonts w:ascii="Cambria" w:hAnsi="Cambria"/>
      <w:spacing w:val="100"/>
      <w:sz w:val="24"/>
      <w:szCs w:val="24"/>
      <w:lang w:val="it-IT" w:eastAsia="en-US" w:bidi="ar-SA"/>
    </w:rPr>
  </w:style>
  <w:style w:type="paragraph" w:customStyle="1" w:styleId="Elencopuntato3">
    <w:name w:val="Elenco puntato 3"/>
    <w:basedOn w:val="Normale"/>
    <w:link w:val="Elencopuntato3Carattere"/>
    <w:qFormat/>
    <w:rsid w:val="00C77903"/>
    <w:pPr>
      <w:numPr>
        <w:numId w:val="1"/>
      </w:numPr>
      <w:spacing w:before="60" w:after="60"/>
    </w:pPr>
    <w:rPr>
      <w:lang w:eastAsia="en-US"/>
    </w:rPr>
  </w:style>
  <w:style w:type="character" w:customStyle="1" w:styleId="Elencopuntato3Carattere">
    <w:name w:val="Elenco puntato 3 Carattere"/>
    <w:basedOn w:val="Carpredefinitoparagrafo"/>
    <w:link w:val="Elencopuntato3"/>
    <w:rsid w:val="00C77903"/>
    <w:rPr>
      <w:lang w:eastAsia="en-US"/>
    </w:rPr>
  </w:style>
  <w:style w:type="paragraph" w:styleId="Paragrafoelenco">
    <w:name w:val="List Paragraph"/>
    <w:basedOn w:val="Normale"/>
    <w:uiPriority w:val="1"/>
    <w:qFormat/>
    <w:rsid w:val="001B016D"/>
    <w:pPr>
      <w:spacing w:before="60" w:after="60"/>
      <w:ind w:left="720"/>
      <w:contextualSpacing/>
      <w:jc w:val="left"/>
    </w:pPr>
    <w:rPr>
      <w:rFonts w:ascii="Calibri" w:eastAsia="Calibri" w:hAnsi="Calibri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rsid w:val="00C82471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82471"/>
    <w:pPr>
      <w:jc w:val="left"/>
    </w:pPr>
  </w:style>
  <w:style w:type="table" w:styleId="Grigliatabella">
    <w:name w:val="Table Grid"/>
    <w:basedOn w:val="Tabellanormale"/>
    <w:uiPriority w:val="59"/>
    <w:rsid w:val="00C82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mio">
    <w:name w:val="Normale mio"/>
    <w:basedOn w:val="Normale"/>
    <w:link w:val="NormalemioCarattere"/>
    <w:qFormat/>
    <w:rsid w:val="00053409"/>
    <w:rPr>
      <w:sz w:val="24"/>
      <w:szCs w:val="24"/>
      <w:lang w:eastAsia="en-US"/>
    </w:rPr>
  </w:style>
  <w:style w:type="character" w:customStyle="1" w:styleId="NormalemioCarattere">
    <w:name w:val="Normale mio Carattere"/>
    <w:basedOn w:val="Carpredefinitoparagrafo"/>
    <w:link w:val="Normalemio"/>
    <w:rsid w:val="00053409"/>
    <w:rPr>
      <w:sz w:val="24"/>
      <w:szCs w:val="24"/>
      <w:lang w:val="it-IT" w:eastAsia="en-US" w:bidi="ar-SA"/>
    </w:rPr>
  </w:style>
  <w:style w:type="paragraph" w:customStyle="1" w:styleId="Normal">
    <w:name w:val="[Normal]"/>
    <w:rsid w:val="00053409"/>
    <w:rPr>
      <w:rFonts w:ascii="Arial" w:hAnsi="Arial"/>
      <w:sz w:val="24"/>
    </w:rPr>
  </w:style>
  <w:style w:type="character" w:customStyle="1" w:styleId="Titolo4Carattere">
    <w:name w:val="Titolo 4 Carattere"/>
    <w:basedOn w:val="Carpredefinitoparagrafo"/>
    <w:link w:val="Titolo4"/>
    <w:rsid w:val="00E87539"/>
    <w:rPr>
      <w:sz w:val="36"/>
      <w:lang w:val="it-IT"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E87539"/>
    <w:rPr>
      <w:sz w:val="24"/>
      <w:lang w:val="it-IT" w:eastAsia="it-IT" w:bidi="ar-SA"/>
    </w:rPr>
  </w:style>
  <w:style w:type="paragraph" w:customStyle="1" w:styleId="Style1">
    <w:name w:val="Style 1"/>
    <w:basedOn w:val="Normale"/>
    <w:uiPriority w:val="99"/>
    <w:rsid w:val="00A76121"/>
    <w:pPr>
      <w:widowControl w:val="0"/>
      <w:autoSpaceDE w:val="0"/>
      <w:autoSpaceDN w:val="0"/>
      <w:adjustRightInd w:val="0"/>
      <w:jc w:val="left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1B2D"/>
    <w:rPr>
      <w:lang w:val="it-IT" w:eastAsia="it-IT" w:bidi="ar-SA"/>
    </w:rPr>
  </w:style>
  <w:style w:type="character" w:customStyle="1" w:styleId="Carattere2">
    <w:name w:val="Carattere2"/>
    <w:basedOn w:val="Carpredefinitoparagrafo"/>
    <w:rsid w:val="00245515"/>
    <w:rPr>
      <w:sz w:val="36"/>
      <w:lang w:val="it-IT" w:eastAsia="it-IT" w:bidi="ar-SA"/>
    </w:rPr>
  </w:style>
  <w:style w:type="character" w:customStyle="1" w:styleId="Carattere6">
    <w:name w:val="Carattere6"/>
    <w:basedOn w:val="Carpredefinitoparagrafo"/>
    <w:rsid w:val="001C2622"/>
    <w:rPr>
      <w:sz w:val="36"/>
      <w:lang w:val="it-IT" w:eastAsia="it-IT" w:bidi="ar-SA"/>
    </w:rPr>
  </w:style>
  <w:style w:type="character" w:styleId="Enfasigrassetto">
    <w:name w:val="Strong"/>
    <w:basedOn w:val="Carpredefinitoparagrafo"/>
    <w:qFormat/>
    <w:rsid w:val="006F64AF"/>
    <w:rPr>
      <w:b/>
      <w:bCs/>
    </w:rPr>
  </w:style>
  <w:style w:type="character" w:customStyle="1" w:styleId="Carattere3">
    <w:name w:val="Carattere3"/>
    <w:basedOn w:val="Carpredefinitoparagrafo"/>
    <w:rsid w:val="00047E99"/>
    <w:rPr>
      <w:sz w:val="36"/>
      <w:lang w:val="it-IT" w:eastAsia="it-IT" w:bidi="ar-SA"/>
    </w:rPr>
  </w:style>
  <w:style w:type="character" w:customStyle="1" w:styleId="Carattere4">
    <w:name w:val="Carattere4"/>
    <w:basedOn w:val="Carpredefinitoparagrafo"/>
    <w:rsid w:val="007538A9"/>
    <w:rPr>
      <w:sz w:val="36"/>
      <w:lang w:val="it-IT" w:eastAsia="it-IT" w:bidi="ar-SA"/>
    </w:rPr>
  </w:style>
  <w:style w:type="character" w:customStyle="1" w:styleId="Carattere9">
    <w:name w:val="Carattere9"/>
    <w:basedOn w:val="Carpredefinitoparagrafo"/>
    <w:rsid w:val="00DF4209"/>
    <w:rPr>
      <w:sz w:val="36"/>
      <w:lang w:val="it-IT" w:eastAsia="it-IT" w:bidi="ar-SA"/>
    </w:rPr>
  </w:style>
  <w:style w:type="character" w:customStyle="1" w:styleId="Carattere8">
    <w:name w:val="Carattere8"/>
    <w:basedOn w:val="Carpredefinitoparagrafo"/>
    <w:rsid w:val="00DF4209"/>
    <w:rPr>
      <w:sz w:val="24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DF4209"/>
    <w:pPr>
      <w:jc w:val="left"/>
    </w:pPr>
    <w:rPr>
      <w:rFonts w:ascii="Courier New" w:hAnsi="Courier New"/>
    </w:rPr>
  </w:style>
  <w:style w:type="paragraph" w:styleId="Corpodeltesto3">
    <w:name w:val="Body Text 3"/>
    <w:basedOn w:val="Normale"/>
    <w:rsid w:val="003B2A09"/>
    <w:pPr>
      <w:spacing w:after="120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B2A09"/>
    <w:rPr>
      <w:b/>
      <w:sz w:val="28"/>
      <w:lang w:val="it-IT" w:eastAsia="it-IT" w:bidi="ar-SA"/>
    </w:rPr>
  </w:style>
  <w:style w:type="paragraph" w:customStyle="1" w:styleId="provvr0">
    <w:name w:val="provv_r0"/>
    <w:basedOn w:val="Normale"/>
    <w:rsid w:val="003B2A09"/>
    <w:pPr>
      <w:spacing w:before="100" w:beforeAutospacing="1" w:after="100" w:afterAutospacing="1"/>
    </w:pPr>
    <w:rPr>
      <w:sz w:val="24"/>
      <w:szCs w:val="24"/>
    </w:rPr>
  </w:style>
  <w:style w:type="paragraph" w:customStyle="1" w:styleId="Testoconrientro">
    <w:name w:val="Testo con rientro"/>
    <w:basedOn w:val="Normale"/>
    <w:rsid w:val="00BB73E6"/>
    <w:pPr>
      <w:widowControl w:val="0"/>
      <w:ind w:left="284" w:firstLine="851"/>
    </w:pPr>
    <w:rPr>
      <w:rFonts w:ascii="Bookman Old Style" w:eastAsia="Calibri" w:hAnsi="Bookman Old Style"/>
      <w:sz w:val="22"/>
    </w:rPr>
  </w:style>
  <w:style w:type="paragraph" w:customStyle="1" w:styleId="Paragrafoelenco1">
    <w:name w:val="Paragrafo elenco1"/>
    <w:basedOn w:val="Normale"/>
    <w:rsid w:val="00BB73E6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en-US" w:eastAsia="en-US"/>
    </w:rPr>
  </w:style>
  <w:style w:type="paragraph" w:customStyle="1" w:styleId="CarattereCarattereCarattere">
    <w:name w:val="Carattere Carattere Carattere"/>
    <w:basedOn w:val="Normale"/>
    <w:rsid w:val="00BB5B25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rsid w:val="001C79EC"/>
    <w:rPr>
      <w:rFonts w:ascii="Arial" w:hAnsi="Arial"/>
      <w:b/>
      <w:i/>
      <w:sz w:val="24"/>
    </w:rPr>
  </w:style>
  <w:style w:type="character" w:customStyle="1" w:styleId="TitoloCarattere">
    <w:name w:val="Titolo Carattere"/>
    <w:basedOn w:val="Carpredefinitoparagrafo"/>
    <w:link w:val="Titolo"/>
    <w:rsid w:val="001F5E2F"/>
    <w:rPr>
      <w:sz w:val="42"/>
    </w:rPr>
  </w:style>
  <w:style w:type="character" w:customStyle="1" w:styleId="IntestazioneCarattere">
    <w:name w:val="Intestazione Carattere"/>
    <w:basedOn w:val="Carpredefinitoparagrafo"/>
    <w:link w:val="Intestazione"/>
    <w:rsid w:val="00574A43"/>
  </w:style>
  <w:style w:type="character" w:customStyle="1" w:styleId="CorpotestoCarattere">
    <w:name w:val="Corpo testo Carattere"/>
    <w:basedOn w:val="Carpredefinitoparagrafo"/>
    <w:link w:val="Corpotesto"/>
    <w:rsid w:val="00574A43"/>
    <w:rPr>
      <w:rFonts w:ascii="Calisto MT" w:hAnsi="Calisto MT"/>
      <w:sz w:val="24"/>
    </w:rPr>
  </w:style>
  <w:style w:type="paragraph" w:customStyle="1" w:styleId="Corpodeltesto21">
    <w:name w:val="Corpo del testo 21"/>
    <w:basedOn w:val="Normale"/>
    <w:rsid w:val="00F73D44"/>
    <w:pPr>
      <w:overflowPunct w:val="0"/>
      <w:autoSpaceDE w:val="0"/>
      <w:autoSpaceDN w:val="0"/>
      <w:adjustRightInd w:val="0"/>
      <w:ind w:firstLine="360"/>
      <w:textAlignment w:val="baseline"/>
    </w:pPr>
    <w:rPr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2763FE"/>
    <w:rPr>
      <w:rFonts w:ascii="Calisto MT" w:hAnsi="Calisto MT"/>
      <w:sz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2D7AEC"/>
    <w:rPr>
      <w:rFonts w:ascii="Arial" w:hAnsi="Arial"/>
      <w:b/>
      <w:kern w:val="28"/>
      <w:sz w:val="28"/>
    </w:rPr>
  </w:style>
  <w:style w:type="paragraph" w:customStyle="1" w:styleId="Default">
    <w:name w:val="Default"/>
    <w:rsid w:val="00AD379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basedOn w:val="Carpredefinitoparagrafo"/>
    <w:rsid w:val="00E3269B"/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D2F85"/>
    <w:rPr>
      <w:sz w:val="24"/>
    </w:rPr>
  </w:style>
  <w:style w:type="paragraph" w:styleId="NormaleWeb">
    <w:name w:val="Normal (Web)"/>
    <w:basedOn w:val="Normale"/>
    <w:uiPriority w:val="99"/>
    <w:rsid w:val="00082AFA"/>
    <w:pPr>
      <w:spacing w:before="280" w:after="280"/>
      <w:jc w:val="left"/>
    </w:pPr>
    <w:rPr>
      <w:sz w:val="24"/>
      <w:szCs w:val="24"/>
    </w:rPr>
  </w:style>
  <w:style w:type="paragraph" w:customStyle="1" w:styleId="paragrafoelenco0">
    <w:name w:val="paragrafoelenco"/>
    <w:basedOn w:val="Normale"/>
    <w:rsid w:val="00082AFA"/>
    <w:pPr>
      <w:ind w:left="708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E481A"/>
    <w:rPr>
      <w:sz w:val="24"/>
    </w:rPr>
  </w:style>
  <w:style w:type="paragraph" w:customStyle="1" w:styleId="Paragrafoelenco2">
    <w:name w:val="Paragrafo elenco2"/>
    <w:basedOn w:val="Normale"/>
    <w:rsid w:val="00CF68E5"/>
    <w:pPr>
      <w:spacing w:before="60" w:after="60"/>
      <w:ind w:left="720"/>
      <w:contextualSpacing/>
      <w:jc w:val="left"/>
    </w:pPr>
    <w:rPr>
      <w:rFonts w:ascii="Calibri" w:hAnsi="Calibri"/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rsid w:val="00BD1ABA"/>
    <w:rPr>
      <w:rFonts w:ascii="Courier New" w:hAnsi="Courier New"/>
    </w:rPr>
  </w:style>
  <w:style w:type="paragraph" w:customStyle="1" w:styleId="Style2">
    <w:name w:val="Style 2"/>
    <w:basedOn w:val="Normale"/>
    <w:uiPriority w:val="99"/>
    <w:rsid w:val="0039530A"/>
    <w:pPr>
      <w:widowControl w:val="0"/>
      <w:autoSpaceDE w:val="0"/>
      <w:autoSpaceDN w:val="0"/>
    </w:pPr>
    <w:rPr>
      <w:rFonts w:eastAsiaTheme="minorEastAsia"/>
      <w:sz w:val="24"/>
      <w:szCs w:val="24"/>
    </w:rPr>
  </w:style>
  <w:style w:type="character" w:customStyle="1" w:styleId="linkneltesto">
    <w:name w:val="link_nel_testo"/>
    <w:basedOn w:val="Carpredefinitoparagrafo"/>
    <w:uiPriority w:val="99"/>
    <w:rsid w:val="00371FA6"/>
    <w:rPr>
      <w:i/>
      <w:iCs/>
    </w:rPr>
  </w:style>
  <w:style w:type="paragraph" w:customStyle="1" w:styleId="TESTOBOLLO">
    <w:name w:val="TESTO BOLLO"/>
    <w:rsid w:val="003324A0"/>
    <w:pPr>
      <w:keepNext/>
      <w:widowControl w:val="0"/>
      <w:overflowPunct w:val="0"/>
      <w:autoSpaceDE w:val="0"/>
      <w:autoSpaceDN w:val="0"/>
      <w:adjustRightInd w:val="0"/>
      <w:spacing w:line="566" w:lineRule="exact"/>
      <w:jc w:val="both"/>
      <w:textAlignment w:val="baseline"/>
    </w:pPr>
    <w:rPr>
      <w:sz w:val="24"/>
    </w:rPr>
  </w:style>
  <w:style w:type="character" w:customStyle="1" w:styleId="grame">
    <w:name w:val="grame"/>
    <w:basedOn w:val="Carpredefinitoparagrafo"/>
    <w:rsid w:val="00E27532"/>
  </w:style>
  <w:style w:type="character" w:customStyle="1" w:styleId="spelle">
    <w:name w:val="spelle"/>
    <w:basedOn w:val="Carpredefinitoparagrafo"/>
    <w:rsid w:val="00E27532"/>
  </w:style>
  <w:style w:type="paragraph" w:customStyle="1" w:styleId="Style4">
    <w:name w:val="Style 4"/>
    <w:basedOn w:val="Normale"/>
    <w:uiPriority w:val="99"/>
    <w:rsid w:val="00E27532"/>
    <w:pPr>
      <w:widowControl w:val="0"/>
      <w:autoSpaceDE w:val="0"/>
      <w:autoSpaceDN w:val="0"/>
      <w:spacing w:before="108"/>
      <w:ind w:firstLine="720"/>
    </w:pPr>
    <w:rPr>
      <w:sz w:val="22"/>
      <w:szCs w:val="22"/>
    </w:rPr>
  </w:style>
  <w:style w:type="character" w:customStyle="1" w:styleId="CharacterStyle4">
    <w:name w:val="Character Style 4"/>
    <w:rsid w:val="00E27532"/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778"/>
  </w:style>
  <w:style w:type="character" w:customStyle="1" w:styleId="provvnumcomma">
    <w:name w:val="provv_numcomma"/>
    <w:uiPriority w:val="99"/>
    <w:rsid w:val="004E5E76"/>
  </w:style>
  <w:style w:type="paragraph" w:customStyle="1" w:styleId="2">
    <w:name w:val="2"/>
    <w:next w:val="Testocommento"/>
    <w:unhideWhenUsed/>
    <w:rsid w:val="00E43D4E"/>
    <w:pPr>
      <w:jc w:val="both"/>
    </w:pPr>
    <w:rPr>
      <w:rFonts w:ascii="Calisto MT" w:hAnsi="Calisto MT"/>
      <w:sz w:val="24"/>
    </w:rPr>
  </w:style>
  <w:style w:type="character" w:customStyle="1" w:styleId="TestonormaleCarattere1">
    <w:name w:val="Testo normale Carattere1"/>
    <w:basedOn w:val="Carpredefinitoparagrafo"/>
    <w:rsid w:val="00351660"/>
    <w:rPr>
      <w:rFonts w:ascii="Courier New" w:hAnsi="Courier New"/>
      <w:lang w:eastAsia="it-IT"/>
    </w:rPr>
  </w:style>
  <w:style w:type="character" w:customStyle="1" w:styleId="FontStyle13">
    <w:name w:val="Font Style13"/>
    <w:rsid w:val="00EF57CE"/>
    <w:rPr>
      <w:rFonts w:ascii="Times New Roman" w:hAnsi="Times New Roman" w:cs="Times New Roman"/>
      <w:sz w:val="18"/>
      <w:szCs w:val="18"/>
    </w:rPr>
  </w:style>
  <w:style w:type="paragraph" w:customStyle="1" w:styleId="1">
    <w:name w:val="1"/>
    <w:rsid w:val="00EF57CE"/>
    <w:pPr>
      <w:jc w:val="both"/>
    </w:pPr>
    <w:rPr>
      <w:rFonts w:ascii="Arial" w:hAnsi="Arial" w:cs="Arial"/>
      <w:sz w:val="24"/>
    </w:rPr>
  </w:style>
  <w:style w:type="character" w:customStyle="1" w:styleId="topiclinefirst1">
    <w:name w:val="topiclinefirst1"/>
    <w:rsid w:val="00AF50B8"/>
    <w:rPr>
      <w:b/>
      <w:bCs/>
      <w:sz w:val="22"/>
      <w:szCs w:val="22"/>
    </w:rPr>
  </w:style>
  <w:style w:type="paragraph" w:styleId="Nessunaspaziatura">
    <w:name w:val="No Spacing"/>
    <w:uiPriority w:val="1"/>
    <w:qFormat/>
    <w:rsid w:val="00982FBE"/>
    <w:rPr>
      <w:rFonts w:ascii="Calibri" w:eastAsia="Calibri" w:hAnsi="Calibri"/>
      <w:sz w:val="22"/>
      <w:szCs w:val="22"/>
      <w:lang w:eastAsia="en-US"/>
    </w:rPr>
  </w:style>
  <w:style w:type="paragraph" w:customStyle="1" w:styleId="Protocollo">
    <w:name w:val="Protocollo"/>
    <w:basedOn w:val="Normale"/>
    <w:rsid w:val="008E1B79"/>
    <w:pPr>
      <w:spacing w:line="560" w:lineRule="exact"/>
    </w:pPr>
    <w:rPr>
      <w:sz w:val="24"/>
      <w:szCs w:val="24"/>
    </w:rPr>
  </w:style>
  <w:style w:type="paragraph" w:styleId="Puntoelenco">
    <w:name w:val="List Bullet"/>
    <w:basedOn w:val="Normale"/>
    <w:autoRedefine/>
    <w:rsid w:val="00037E81"/>
    <w:rPr>
      <w:rFonts w:ascii="Arial" w:hAnsi="Arial"/>
      <w:sz w:val="24"/>
    </w:rPr>
  </w:style>
  <w:style w:type="paragraph" w:customStyle="1" w:styleId="Titolo11">
    <w:name w:val="Titolo 11"/>
    <w:basedOn w:val="Normale"/>
    <w:uiPriority w:val="1"/>
    <w:qFormat/>
    <w:rsid w:val="00BD729D"/>
    <w:pPr>
      <w:widowControl w:val="0"/>
      <w:ind w:left="132"/>
      <w:jc w:val="left"/>
      <w:outlineLvl w:val="1"/>
    </w:pPr>
    <w:rPr>
      <w:rFonts w:ascii="Palatino Linotype" w:eastAsia="Palatino Linotype" w:hAnsi="Palatino Linotype" w:cstheme="minorBidi"/>
      <w:b/>
      <w:bCs/>
      <w:sz w:val="22"/>
      <w:szCs w:val="22"/>
      <w:lang w:val="en-US" w:eastAsia="en-US"/>
    </w:rPr>
  </w:style>
  <w:style w:type="paragraph" w:customStyle="1" w:styleId="Standard">
    <w:name w:val="Standard"/>
    <w:rsid w:val="00C608F8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  <w:sz w:val="22"/>
      <w:szCs w:val="22"/>
      <w:lang w:eastAsia="en-US"/>
    </w:rPr>
  </w:style>
  <w:style w:type="paragraph" w:customStyle="1" w:styleId="msolistparagraph0">
    <w:name w:val="msolistparagraph"/>
    <w:basedOn w:val="Standard"/>
    <w:uiPriority w:val="99"/>
    <w:rsid w:val="00C608F8"/>
    <w:pPr>
      <w:ind w:left="720"/>
    </w:pPr>
  </w:style>
  <w:style w:type="character" w:styleId="Enfasicorsivo">
    <w:name w:val="Emphasis"/>
    <w:basedOn w:val="Carpredefinitoparagrafo"/>
    <w:uiPriority w:val="99"/>
    <w:qFormat/>
    <w:rsid w:val="00C608F8"/>
    <w:rPr>
      <w:i/>
      <w:iCs/>
    </w:rPr>
  </w:style>
  <w:style w:type="numbering" w:customStyle="1" w:styleId="WWNum1">
    <w:name w:val="WWNum1"/>
    <w:rsid w:val="00C608F8"/>
    <w:pPr>
      <w:numPr>
        <w:numId w:val="2"/>
      </w:numPr>
    </w:pPr>
  </w:style>
  <w:style w:type="paragraph" w:customStyle="1" w:styleId="Stile">
    <w:name w:val="Stile"/>
    <w:basedOn w:val="Normale"/>
    <w:next w:val="Corpotesto"/>
    <w:link w:val="CorpodeltestoCarattere"/>
    <w:uiPriority w:val="99"/>
    <w:rsid w:val="007B6BEE"/>
    <w:rPr>
      <w:rFonts w:ascii="Calibri" w:eastAsia="Calibri" w:hAnsi="Calibri"/>
      <w:sz w:val="24"/>
      <w:szCs w:val="24"/>
      <w:lang w:eastAsia="ja-JP"/>
    </w:rPr>
  </w:style>
  <w:style w:type="character" w:customStyle="1" w:styleId="CorpodeltestoCarattere">
    <w:name w:val="Corpo del testo Carattere"/>
    <w:link w:val="Stile"/>
    <w:locked/>
    <w:rsid w:val="007B6BEE"/>
    <w:rPr>
      <w:rFonts w:ascii="Calibri" w:eastAsia="Calibri" w:hAnsi="Calibri"/>
      <w:sz w:val="24"/>
      <w:szCs w:val="24"/>
      <w:lang w:eastAsia="ja-JP"/>
    </w:rPr>
  </w:style>
  <w:style w:type="paragraph" w:customStyle="1" w:styleId="Style3">
    <w:name w:val="Style 3"/>
    <w:basedOn w:val="Normale"/>
    <w:uiPriority w:val="99"/>
    <w:rsid w:val="001D58E1"/>
    <w:pPr>
      <w:widowControl w:val="0"/>
      <w:autoSpaceDE w:val="0"/>
      <w:autoSpaceDN w:val="0"/>
      <w:spacing w:before="180"/>
      <w:ind w:right="2160" w:firstLine="72"/>
      <w:jc w:val="left"/>
    </w:pPr>
    <w:rPr>
      <w:rFonts w:eastAsiaTheme="minorEastAsia"/>
    </w:rPr>
  </w:style>
  <w:style w:type="character" w:customStyle="1" w:styleId="CharacterStyle1">
    <w:name w:val="Character Style 1"/>
    <w:uiPriority w:val="99"/>
    <w:rsid w:val="001D58E1"/>
    <w:rPr>
      <w:sz w:val="20"/>
    </w:rPr>
  </w:style>
  <w:style w:type="character" w:customStyle="1" w:styleId="CharacterStyle2">
    <w:name w:val="Character Style 2"/>
    <w:uiPriority w:val="99"/>
    <w:rsid w:val="001D58E1"/>
    <w:rPr>
      <w:sz w:val="20"/>
    </w:rPr>
  </w:style>
  <w:style w:type="paragraph" w:customStyle="1" w:styleId="Corpodeltesto">
    <w:name w:val="Corpo del testo"/>
    <w:basedOn w:val="Normale"/>
    <w:rsid w:val="001A0E7D"/>
    <w:pPr>
      <w:tabs>
        <w:tab w:val="left" w:leader="dot" w:pos="2977"/>
        <w:tab w:val="left" w:leader="dot" w:pos="5245"/>
      </w:tabs>
      <w:suppressAutoHyphens/>
      <w:ind w:right="-1"/>
      <w:jc w:val="left"/>
    </w:pPr>
    <w:rPr>
      <w:rFonts w:ascii="HelveticaBQ-Light" w:eastAsia="Times" w:hAnsi="HelveticaBQ-Light"/>
      <w:sz w:val="16"/>
    </w:rPr>
  </w:style>
  <w:style w:type="paragraph" w:customStyle="1" w:styleId="Textbody">
    <w:name w:val="Text body"/>
    <w:basedOn w:val="Standard"/>
    <w:rsid w:val="004C38D5"/>
    <w:pPr>
      <w:widowControl w:val="0"/>
      <w:spacing w:after="120" w:line="240" w:lineRule="auto"/>
      <w:textAlignment w:val="baseline"/>
    </w:pPr>
    <w:rPr>
      <w:rFonts w:ascii="Thorndale, 'Times New Roman'" w:eastAsia="HG Mincho Light J" w:hAnsi="Thorndale, 'Times New Roman'" w:cs="Arial Unicode MS"/>
      <w:color w:val="000000"/>
      <w:sz w:val="24"/>
      <w:szCs w:val="24"/>
      <w:lang w:bidi="hi-IN"/>
    </w:rPr>
  </w:style>
  <w:style w:type="paragraph" w:customStyle="1" w:styleId="Textbodyindent">
    <w:name w:val="Text body indent"/>
    <w:basedOn w:val="Standard"/>
    <w:rsid w:val="004C38D5"/>
    <w:pPr>
      <w:widowControl w:val="0"/>
      <w:spacing w:after="0" w:line="360" w:lineRule="auto"/>
      <w:ind w:firstLine="720"/>
      <w:jc w:val="both"/>
      <w:textAlignment w:val="baseline"/>
    </w:pPr>
    <w:rPr>
      <w:rFonts w:ascii="Thorndale, 'Times New Roman'" w:eastAsia="HG Mincho Light J" w:hAnsi="Thorndale, 'Times New Roman'" w:cs="Arial Unicode MS"/>
      <w:color w:val="000000"/>
      <w:sz w:val="24"/>
      <w:szCs w:val="24"/>
      <w:lang w:bidi="hi-IN"/>
    </w:rPr>
  </w:style>
  <w:style w:type="paragraph" w:customStyle="1" w:styleId="NormaleIntestazione">
    <w:name w:val="NormaleIntestazione"/>
    <w:rsid w:val="004C38D5"/>
    <w:pPr>
      <w:widowControl w:val="0"/>
      <w:suppressAutoHyphens/>
      <w:autoSpaceDN w:val="0"/>
      <w:jc w:val="both"/>
      <w:textAlignment w:val="baseline"/>
    </w:pPr>
    <w:rPr>
      <w:kern w:val="3"/>
      <w:sz w:val="24"/>
      <w:szCs w:val="24"/>
      <w:lang w:bidi="hi-IN"/>
    </w:rPr>
  </w:style>
  <w:style w:type="paragraph" w:customStyle="1" w:styleId="Paragrafoelenco3">
    <w:name w:val="Paragrafo elenco3"/>
    <w:basedOn w:val="Normale"/>
    <w:rsid w:val="00E13A77"/>
    <w:pPr>
      <w:spacing w:before="60" w:after="60"/>
      <w:ind w:left="720"/>
      <w:contextualSpacing/>
      <w:jc w:val="left"/>
    </w:pPr>
    <w:rPr>
      <w:rFonts w:ascii="Calibri" w:hAnsi="Calibri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1"/>
    <w:rsid w:val="006E2251"/>
    <w:rPr>
      <w:b/>
      <w:sz w:val="24"/>
    </w:rPr>
  </w:style>
  <w:style w:type="character" w:customStyle="1" w:styleId="TestofumettoCarattere">
    <w:name w:val="Testo fumetto Carattere"/>
    <w:basedOn w:val="Carpredefinitoparagrafo"/>
    <w:link w:val="Testofumetto"/>
    <w:rsid w:val="006E2251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6E2251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CharacterStyle3">
    <w:name w:val="Character Style 3"/>
    <w:uiPriority w:val="99"/>
    <w:rsid w:val="005B7619"/>
    <w:rPr>
      <w:sz w:val="20"/>
    </w:rPr>
  </w:style>
  <w:style w:type="paragraph" w:customStyle="1" w:styleId="StileStileTimesNewRoman12ptGiustificatoArial">
    <w:name w:val="Stile Stile Times New Roman 12 pt Giustificato + Arial"/>
    <w:basedOn w:val="Normale"/>
    <w:rsid w:val="00A70E16"/>
    <w:rPr>
      <w:rFonts w:ascii="Arial" w:hAnsi="Arial"/>
      <w:sz w:val="22"/>
    </w:rPr>
  </w:style>
  <w:style w:type="paragraph" w:customStyle="1" w:styleId="a">
    <w:basedOn w:val="Normale"/>
    <w:next w:val="Corpotesto"/>
    <w:rsid w:val="00043E7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ltesto31">
    <w:name w:val="Corpo del testo 31"/>
    <w:basedOn w:val="Normale"/>
    <w:rsid w:val="00043E70"/>
    <w:pPr>
      <w:suppressAutoHyphens/>
    </w:pPr>
    <w:rPr>
      <w:rFonts w:ascii="Garamond" w:hAnsi="Garamond" w:cs="Garamond"/>
      <w:szCs w:val="24"/>
      <w:lang w:eastAsia="zh-CN"/>
    </w:rPr>
  </w:style>
  <w:style w:type="paragraph" w:customStyle="1" w:styleId="provvr01">
    <w:name w:val="provv_r01"/>
    <w:basedOn w:val="Normale"/>
    <w:uiPriority w:val="99"/>
    <w:rsid w:val="00AC5302"/>
    <w:pPr>
      <w:spacing w:before="100" w:beforeAutospacing="1" w:after="36"/>
    </w:pPr>
    <w:rPr>
      <w:sz w:val="24"/>
      <w:szCs w:val="24"/>
    </w:rPr>
  </w:style>
  <w:style w:type="character" w:customStyle="1" w:styleId="provvnumart">
    <w:name w:val="provv_numart"/>
    <w:basedOn w:val="Carpredefinitoparagrafo"/>
    <w:uiPriority w:val="99"/>
    <w:rsid w:val="00AC5302"/>
    <w:rPr>
      <w:rFonts w:cs="Times New Roman"/>
      <w:b/>
      <w:bCs/>
    </w:rPr>
  </w:style>
  <w:style w:type="character" w:customStyle="1" w:styleId="provvrubrica">
    <w:name w:val="provv_rubrica"/>
    <w:basedOn w:val="Carpredefinitoparagrafo"/>
    <w:uiPriority w:val="99"/>
    <w:rsid w:val="00AC5302"/>
    <w:rPr>
      <w:rFonts w:cs="Times New Roman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BF6A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basedOn w:val="Normale"/>
    <w:next w:val="Corpotesto"/>
    <w:rsid w:val="001A409A"/>
    <w:rPr>
      <w:rFonts w:ascii="Calisto MT" w:hAnsi="Calisto MT"/>
      <w:sz w:val="24"/>
    </w:rPr>
  </w:style>
  <w:style w:type="paragraph" w:customStyle="1" w:styleId="Normale0">
    <w:name w:val="[Normale]"/>
    <w:uiPriority w:val="99"/>
    <w:rsid w:val="0060090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1">
    <w:basedOn w:val="Normale"/>
    <w:next w:val="Corpotesto"/>
    <w:rsid w:val="00C9654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X:\TESTI\LILIANA\GIUNTA\Elenco%20delibera%20per%20frontalini.mdb" TargetMode="External"/><Relationship Id="rId1" Type="http://schemas.openxmlformats.org/officeDocument/2006/relationships/mailMergeSource" Target="file:///X:\TESTI\LILIANA\GIUNTA\Elenco%20delibera%20per%20frontalini.mdb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91708-D431-450D-BFED-87842588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1354</Words>
  <Characters>8989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MONASTEROLO DI SAVIGLIANO</vt:lpstr>
    </vt:vector>
  </TitlesOfParts>
  <Company>Comune di Monasterolo</Company>
  <LinksUpToDate>false</LinksUpToDate>
  <CharactersWithSpaces>10323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MONASTEROLO DI SAVIGLIANO</dc:title>
  <dc:subject/>
  <dc:creator>PARIZIA Bruno</dc:creator>
  <cp:keywords/>
  <dc:description/>
  <cp:lastModifiedBy>Cavallo Liliana</cp:lastModifiedBy>
  <cp:revision>6</cp:revision>
  <cp:lastPrinted>2020-05-07T08:08:00Z</cp:lastPrinted>
  <dcterms:created xsi:type="dcterms:W3CDTF">2020-05-05T10:15:00Z</dcterms:created>
  <dcterms:modified xsi:type="dcterms:W3CDTF">2020-05-07T08:10:00Z</dcterms:modified>
</cp:coreProperties>
</file>